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6B93" w14:textId="3EA30DE2" w:rsidR="000B68C6" w:rsidRPr="00F60390" w:rsidRDefault="000B68C6" w:rsidP="00BB680D">
      <w:pPr>
        <w:pBdr>
          <w:top w:val="single" w:sz="4" w:space="1" w:color="auto"/>
        </w:pBdr>
        <w:spacing w:before="120" w:after="120"/>
        <w:ind w:right="-110"/>
        <w:rPr>
          <w:rFonts w:ascii="Arial" w:hAnsi="Arial" w:cs="Arial"/>
          <w:bCs/>
          <w:sz w:val="20"/>
          <w:szCs w:val="20"/>
        </w:rPr>
      </w:pPr>
    </w:p>
    <w:p w14:paraId="0A8507B8" w14:textId="01143F00" w:rsidR="006C2A2C" w:rsidRDefault="006C2A2C" w:rsidP="00F60390">
      <w:pPr>
        <w:jc w:val="right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 xml:space="preserve">ZAŁĄCZNIK NR </w:t>
      </w:r>
      <w:r w:rsidR="00250571" w:rsidRPr="00B61896">
        <w:rPr>
          <w:rFonts w:ascii="Arial" w:hAnsi="Arial" w:cs="Arial"/>
          <w:b/>
          <w:sz w:val="20"/>
          <w:szCs w:val="20"/>
        </w:rPr>
        <w:t>I.</w:t>
      </w:r>
      <w:r w:rsidRPr="00B61896">
        <w:rPr>
          <w:rFonts w:ascii="Arial" w:hAnsi="Arial" w:cs="Arial"/>
          <w:b/>
          <w:sz w:val="20"/>
          <w:szCs w:val="20"/>
        </w:rPr>
        <w:t>1</w:t>
      </w:r>
    </w:p>
    <w:p w14:paraId="2C85D25F" w14:textId="77777777" w:rsidR="005D3C55" w:rsidRPr="00B61896" w:rsidRDefault="005D3C55">
      <w:pPr>
        <w:rPr>
          <w:rFonts w:ascii="Arial" w:hAnsi="Arial" w:cs="Arial"/>
          <w:b/>
          <w:color w:val="33CCCC"/>
          <w:sz w:val="20"/>
          <w:szCs w:val="20"/>
        </w:rPr>
      </w:pPr>
    </w:p>
    <w:p w14:paraId="24E446A7" w14:textId="77777777" w:rsidR="00122F59" w:rsidRPr="00B61896" w:rsidRDefault="00122F59" w:rsidP="00122F59">
      <w:pPr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ZAMAWIAJĄCY: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</w:p>
    <w:p w14:paraId="56F054C0" w14:textId="77777777" w:rsidR="005819F0" w:rsidRPr="00B61896" w:rsidRDefault="005819F0" w:rsidP="005819F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5CF033C6" w14:textId="7094DF4C" w:rsidR="005819F0" w:rsidRPr="00B61896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ul. Podgórna 22, 65-</w:t>
      </w:r>
      <w:r w:rsidR="0022278E" w:rsidRPr="00B61896">
        <w:rPr>
          <w:rFonts w:ascii="Arial" w:hAnsi="Arial" w:cs="Arial"/>
          <w:sz w:val="20"/>
          <w:szCs w:val="20"/>
        </w:rPr>
        <w:t>213</w:t>
      </w:r>
      <w:r w:rsidRPr="00B61896">
        <w:rPr>
          <w:rFonts w:ascii="Arial" w:hAnsi="Arial" w:cs="Arial"/>
          <w:sz w:val="20"/>
          <w:szCs w:val="20"/>
        </w:rPr>
        <w:t xml:space="preserve"> Zielona Góra, </w:t>
      </w:r>
    </w:p>
    <w:p w14:paraId="05FF0D99" w14:textId="529F0313" w:rsidR="005819F0" w:rsidRPr="00B61896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74849158" w14:textId="77777777" w:rsidR="005819F0" w:rsidRPr="00B61896" w:rsidRDefault="005819F0" w:rsidP="005819F0">
      <w:pPr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20"/>
        </w:rPr>
        <w:t>adres strony internetowej: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B61896">
          <w:rPr>
            <w:rStyle w:val="Hipercze"/>
            <w:rFonts w:ascii="Arial" w:hAnsi="Arial" w:cs="Arial"/>
            <w:b/>
            <w:sz w:val="20"/>
            <w:szCs w:val="20"/>
          </w:rPr>
          <w:t>http://www.zielona-gora.pl/</w:t>
        </w:r>
      </w:hyperlink>
    </w:p>
    <w:p w14:paraId="1CC8D5AE" w14:textId="3945C2EC" w:rsidR="005819F0" w:rsidRPr="00B61896" w:rsidRDefault="005819F0" w:rsidP="005819F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B61896">
        <w:rPr>
          <w:rFonts w:ascii="Arial" w:hAnsi="Arial" w:cs="Arial"/>
          <w:b/>
          <w:sz w:val="20"/>
          <w:szCs w:val="20"/>
          <w:lang w:val="de-DE"/>
        </w:rPr>
        <w:t>NIP:</w:t>
      </w:r>
      <w:r w:rsidRPr="00B61896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5FBA3FAA" w14:textId="4453BB77" w:rsidR="005819F0" w:rsidRPr="00B61896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>REGON:</w:t>
      </w:r>
      <w:r w:rsidRPr="00B61896">
        <w:rPr>
          <w:rFonts w:ascii="Arial" w:hAnsi="Arial" w:cs="Arial"/>
          <w:sz w:val="20"/>
          <w:szCs w:val="20"/>
        </w:rPr>
        <w:t xml:space="preserve"> 970770178</w:t>
      </w:r>
    </w:p>
    <w:p w14:paraId="11B39B6B" w14:textId="38D5EE75" w:rsidR="00122F59" w:rsidRPr="00B61896" w:rsidRDefault="00122F59" w:rsidP="005819F0">
      <w:pPr>
        <w:rPr>
          <w:rFonts w:ascii="Arial" w:hAnsi="Arial" w:cs="Arial"/>
          <w:b/>
          <w:sz w:val="12"/>
          <w:szCs w:val="20"/>
          <w:lang w:val="de-DE"/>
        </w:rPr>
      </w:pPr>
      <w:r w:rsidRPr="00B61896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325E1C0F" w14:textId="77777777" w:rsidR="00030CD6" w:rsidRPr="00B61896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5F672A2A" w14:textId="5791918D" w:rsidR="00030CD6" w:rsidRPr="00B61896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>OFERTA</w:t>
      </w:r>
      <w:r w:rsidR="00D31705" w:rsidRPr="00B61896">
        <w:rPr>
          <w:rStyle w:val="Odwoanieprzypisudolnego"/>
          <w:rFonts w:ascii="Arial" w:hAnsi="Arial" w:cs="Arial"/>
          <w:b/>
          <w:color w:val="FF0000"/>
          <w:sz w:val="20"/>
          <w:szCs w:val="20"/>
        </w:rPr>
        <w:footnoteReference w:id="1"/>
      </w:r>
    </w:p>
    <w:p w14:paraId="39989117" w14:textId="77777777" w:rsidR="00AE1D3F" w:rsidRPr="00B61896" w:rsidRDefault="00030CD6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AE1D3F" w:rsidRPr="00B61896" w14:paraId="16767D6D" w14:textId="77777777" w:rsidTr="00F37DF1">
        <w:trPr>
          <w:jc w:val="center"/>
        </w:trPr>
        <w:tc>
          <w:tcPr>
            <w:tcW w:w="7371" w:type="dxa"/>
          </w:tcPr>
          <w:p w14:paraId="61F26E69" w14:textId="77777777" w:rsidR="00AE1D3F" w:rsidRPr="00B61896" w:rsidRDefault="00AE1D3F" w:rsidP="00AE1D3F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23ADBD73" w14:textId="77777777" w:rsidR="00765AD5" w:rsidRDefault="00765AD5" w:rsidP="006E596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326B22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Analiza możliwości obsługi komunikacyjnej planowanych terenów po dawnym „Zastalu” wraz z prognozą i koncepcją przebudowy wybranych skrzyżowań </w:t>
            </w:r>
          </w:p>
          <w:p w14:paraId="6472781B" w14:textId="0204FCD8" w:rsidR="00AE1D3F" w:rsidRPr="00B61896" w:rsidRDefault="00AE1D3F" w:rsidP="006E5966">
            <w:pPr>
              <w:spacing w:before="120" w:after="12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 xml:space="preserve">(postępowanie </w:t>
            </w:r>
            <w:r w:rsidR="00DB4348" w:rsidRPr="00B61896">
              <w:rPr>
                <w:rFonts w:ascii="Arial" w:hAnsi="Arial" w:cs="Arial"/>
                <w:sz w:val="20"/>
                <w:szCs w:val="20"/>
              </w:rPr>
              <w:t>nr ref.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1D7A" w:rsidRPr="00B61896">
              <w:rPr>
                <w:rFonts w:ascii="Arial" w:hAnsi="Arial" w:cs="Arial"/>
                <w:sz w:val="20"/>
                <w:szCs w:val="20"/>
              </w:rPr>
              <w:t>DO-ZP.271.</w:t>
            </w:r>
            <w:r w:rsidR="00F40C74">
              <w:rPr>
                <w:rFonts w:ascii="Arial" w:hAnsi="Arial" w:cs="Arial"/>
                <w:sz w:val="20"/>
                <w:szCs w:val="20"/>
              </w:rPr>
              <w:t>6</w:t>
            </w:r>
            <w:r w:rsidR="00BB1D7A" w:rsidRPr="00B61896">
              <w:rPr>
                <w:rFonts w:ascii="Arial" w:hAnsi="Arial" w:cs="Arial"/>
                <w:sz w:val="20"/>
                <w:szCs w:val="20"/>
              </w:rPr>
              <w:t>.202</w:t>
            </w:r>
            <w:r w:rsidR="00765AD5">
              <w:rPr>
                <w:rFonts w:ascii="Arial" w:hAnsi="Arial" w:cs="Arial"/>
                <w:sz w:val="20"/>
                <w:szCs w:val="20"/>
              </w:rPr>
              <w:t>6</w:t>
            </w:r>
            <w:r w:rsidRPr="00B6189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Pr="00B61896" w:rsidRDefault="005819F0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B67FCA5" w14:textId="7C4FC65F" w:rsidR="006C2A2C" w:rsidRPr="00B61896" w:rsidRDefault="006C2A2C" w:rsidP="00EA15BA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1.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ab/>
        <w:t>WYKONAWCA</w:t>
      </w:r>
      <w:r w:rsidR="00E24DFF" w:rsidRPr="00B61896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030CD6" w:rsidRPr="00B61896">
        <w:rPr>
          <w:rFonts w:ascii="Arial" w:hAnsi="Arial" w:cs="Arial"/>
          <w:sz w:val="20"/>
          <w:szCs w:val="20"/>
        </w:rPr>
        <w:t>:</w:t>
      </w:r>
    </w:p>
    <w:p w14:paraId="04FD8768" w14:textId="77777777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B61896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0D404F3D" w14:textId="77777777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B61896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72CA24F" w14:textId="77777777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B61896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065BB806" w14:textId="514610BC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NIP </w:t>
      </w:r>
      <w:r w:rsidRPr="00B61896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7AF7375" w14:textId="25FE113A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B61896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B61896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B61896">
        <w:rPr>
          <w:rFonts w:ascii="Arial" w:eastAsia="Calibri" w:hAnsi="Arial" w:cs="Arial"/>
          <w:i/>
          <w:iCs/>
          <w:sz w:val="20"/>
          <w:szCs w:val="20"/>
          <w:lang w:eastAsia="en-US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6520B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="006520B5" w:rsidRPr="006520B5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>(należy wskazać adres strony)</w:t>
      </w:r>
      <w:r w:rsidRPr="006520B5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: </w:t>
      </w:r>
      <w:r w:rsidRPr="00B61896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B61896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B61896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70ED0899" w14:textId="77777777" w:rsidR="00EA15BA" w:rsidRPr="00B61896" w:rsidRDefault="00EA15BA" w:rsidP="007F6674">
      <w:pPr>
        <w:numPr>
          <w:ilvl w:val="0"/>
          <w:numId w:val="41"/>
        </w:numPr>
        <w:spacing w:before="120" w:line="36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tel. ...................................... e-mail: ……………………… </w:t>
      </w:r>
    </w:p>
    <w:p w14:paraId="29B2D9CF" w14:textId="18083DEA" w:rsidR="00E24DFF" w:rsidRPr="00B61896" w:rsidRDefault="00E24DFF" w:rsidP="007F6674">
      <w:pPr>
        <w:pStyle w:val="Akapitzlist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rodzaj</w:t>
      </w:r>
      <w:r w:rsidRPr="00B61896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547C95" w:rsidRPr="00B61896">
        <w:rPr>
          <w:rFonts w:ascii="Arial" w:hAnsi="Arial" w:cs="Arial"/>
          <w:sz w:val="20"/>
          <w:szCs w:val="20"/>
        </w:rPr>
        <w:t>Wykonawc</w:t>
      </w:r>
      <w:r w:rsidRPr="00B61896">
        <w:rPr>
          <w:rFonts w:ascii="Arial" w:hAnsi="Arial" w:cs="Arial"/>
          <w:sz w:val="20"/>
          <w:szCs w:val="20"/>
        </w:rPr>
        <w:t>y:</w:t>
      </w:r>
    </w:p>
    <w:p w14:paraId="099BE98E" w14:textId="77777777" w:rsidR="00A828B6" w:rsidRPr="00B61896" w:rsidRDefault="00A828B6" w:rsidP="00E24DFF">
      <w:pPr>
        <w:pStyle w:val="Akapitzlist"/>
        <w:spacing w:before="120" w:after="120" w:line="360" w:lineRule="auto"/>
        <w:ind w:left="357"/>
        <w:jc w:val="both"/>
        <w:rPr>
          <w:rFonts w:ascii="Arial" w:hAnsi="Arial" w:cs="Arial"/>
          <w:bCs/>
          <w:sz w:val="20"/>
          <w:szCs w:val="18"/>
        </w:rPr>
        <w:sectPr w:rsidR="00A828B6" w:rsidRPr="00B61896" w:rsidSect="002415EA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026" w:right="1418" w:bottom="1618" w:left="1418" w:header="709" w:footer="673" w:gutter="0"/>
          <w:cols w:space="708"/>
          <w:titlePg/>
          <w:docGrid w:linePitch="360"/>
        </w:sectPr>
      </w:pPr>
    </w:p>
    <w:p w14:paraId="0B6C6803" w14:textId="7CA983C4" w:rsidR="00E24DFF" w:rsidRPr="00B61896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="00547C95" w:rsidRPr="00B61896">
        <w:rPr>
          <w:rFonts w:ascii="Arial" w:hAnsi="Arial" w:cs="Arial"/>
          <w:bCs/>
          <w:sz w:val="20"/>
          <w:szCs w:val="20"/>
        </w:rPr>
        <w:t xml:space="preserve"> </w:t>
      </w:r>
      <w:r w:rsidR="00A828B6" w:rsidRPr="00B61896">
        <w:rPr>
          <w:rFonts w:ascii="Arial" w:hAnsi="Arial" w:cs="Arial"/>
          <w:bCs/>
          <w:sz w:val="20"/>
          <w:szCs w:val="20"/>
        </w:rPr>
        <w:tab/>
      </w:r>
      <w:r w:rsidR="00547C95" w:rsidRPr="00B61896">
        <w:rPr>
          <w:rFonts w:ascii="Arial" w:hAnsi="Arial" w:cs="Arial"/>
          <w:bCs/>
          <w:sz w:val="20"/>
          <w:szCs w:val="20"/>
        </w:rPr>
        <w:t>mikroprzedsiębiorstw</w:t>
      </w:r>
      <w:r w:rsidRPr="00B61896">
        <w:rPr>
          <w:rFonts w:ascii="Arial" w:hAnsi="Arial" w:cs="Arial"/>
          <w:bCs/>
          <w:sz w:val="20"/>
          <w:szCs w:val="20"/>
        </w:rPr>
        <w:t>o</w:t>
      </w:r>
    </w:p>
    <w:p w14:paraId="24F00524" w14:textId="0E30F4E9" w:rsidR="00E24DFF" w:rsidRPr="00B61896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="00A828B6" w:rsidRPr="00B61896">
        <w:rPr>
          <w:rFonts w:ascii="Arial" w:hAnsi="Arial" w:cs="Arial"/>
          <w:bCs/>
          <w:sz w:val="20"/>
          <w:szCs w:val="18"/>
        </w:rPr>
        <w:tab/>
      </w:r>
      <w:r w:rsidR="00547C95" w:rsidRPr="00B61896">
        <w:rPr>
          <w:rFonts w:ascii="Arial" w:hAnsi="Arial" w:cs="Arial"/>
          <w:bCs/>
          <w:sz w:val="20"/>
          <w:szCs w:val="20"/>
        </w:rPr>
        <w:t>mał</w:t>
      </w:r>
      <w:r w:rsidRPr="00B61896">
        <w:rPr>
          <w:rFonts w:ascii="Arial" w:hAnsi="Arial" w:cs="Arial"/>
          <w:bCs/>
          <w:sz w:val="20"/>
          <w:szCs w:val="20"/>
        </w:rPr>
        <w:t>e przedsiębiorstwo</w:t>
      </w:r>
    </w:p>
    <w:p w14:paraId="60F95512" w14:textId="0730481E" w:rsidR="00E24DFF" w:rsidRPr="00B61896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 xml:space="preserve"> </w:t>
      </w:r>
      <w:r w:rsidR="00A828B6" w:rsidRPr="00B61896">
        <w:rPr>
          <w:rFonts w:ascii="Arial" w:hAnsi="Arial" w:cs="Arial"/>
          <w:bCs/>
          <w:sz w:val="20"/>
          <w:szCs w:val="18"/>
        </w:rPr>
        <w:tab/>
      </w:r>
      <w:r w:rsidRPr="00B61896">
        <w:rPr>
          <w:rFonts w:ascii="Arial" w:hAnsi="Arial" w:cs="Arial"/>
          <w:bCs/>
          <w:sz w:val="20"/>
          <w:szCs w:val="18"/>
        </w:rPr>
        <w:t xml:space="preserve">średnie </w:t>
      </w:r>
      <w:r w:rsidR="00547C95" w:rsidRPr="00B61896">
        <w:rPr>
          <w:rFonts w:ascii="Arial" w:hAnsi="Arial" w:cs="Arial"/>
          <w:bCs/>
          <w:sz w:val="20"/>
          <w:szCs w:val="20"/>
        </w:rPr>
        <w:t>przedsiębiorstw</w:t>
      </w:r>
      <w:r w:rsidRPr="00B61896">
        <w:rPr>
          <w:rFonts w:ascii="Arial" w:hAnsi="Arial" w:cs="Arial"/>
          <w:bCs/>
          <w:sz w:val="20"/>
          <w:szCs w:val="20"/>
        </w:rPr>
        <w:t>o</w:t>
      </w:r>
    </w:p>
    <w:p w14:paraId="2153F856" w14:textId="624B6696" w:rsidR="00A828B6" w:rsidRPr="00B61896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 xml:space="preserve"> </w:t>
      </w:r>
      <w:r w:rsidRPr="00B61896">
        <w:rPr>
          <w:rFonts w:ascii="Arial" w:hAnsi="Arial" w:cs="Arial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B61896" w:rsidRDefault="00A828B6" w:rsidP="00A828B6">
      <w:pPr>
        <w:pStyle w:val="Akapitzlist"/>
        <w:spacing w:before="120" w:after="120" w:line="360" w:lineRule="auto"/>
        <w:ind w:left="567" w:hanging="567"/>
        <w:rPr>
          <w:rFonts w:ascii="Arial" w:hAnsi="Arial" w:cs="Arial"/>
          <w:bCs/>
          <w:sz w:val="20"/>
          <w:szCs w:val="18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 xml:space="preserve"> </w:t>
      </w:r>
      <w:r w:rsidRPr="00B61896">
        <w:rPr>
          <w:rFonts w:ascii="Arial" w:hAnsi="Arial" w:cs="Arial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B61896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 xml:space="preserve"> </w:t>
      </w:r>
      <w:r w:rsidRPr="00B61896">
        <w:rPr>
          <w:rFonts w:ascii="Arial" w:hAnsi="Arial" w:cs="Arial"/>
          <w:bCs/>
          <w:sz w:val="20"/>
          <w:szCs w:val="18"/>
        </w:rPr>
        <w:tab/>
        <w:t xml:space="preserve">inny rodzaj </w:t>
      </w:r>
    </w:p>
    <w:p w14:paraId="7E15A31F" w14:textId="77777777" w:rsidR="00A828B6" w:rsidRPr="00B61896" w:rsidRDefault="00A828B6" w:rsidP="00A828B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A828B6" w:rsidRPr="00B61896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5935EC41" w14:textId="2BF3DD70" w:rsidR="00644EEE" w:rsidRPr="00BC332E" w:rsidRDefault="006C2A2C" w:rsidP="00BC332E">
      <w:pPr>
        <w:pStyle w:val="Akapitzlist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upełnomocniony przedstawiciel</w:t>
      </w:r>
      <w:r w:rsidR="005F178E" w:rsidRPr="00B61896">
        <w:rPr>
          <w:rFonts w:ascii="Arial" w:hAnsi="Arial" w:cs="Arial"/>
          <w:sz w:val="20"/>
          <w:szCs w:val="20"/>
        </w:rPr>
        <w:t>:…………………………………………</w:t>
      </w:r>
      <w:r w:rsidRPr="00B61896">
        <w:rPr>
          <w:rFonts w:ascii="Arial" w:hAnsi="Arial" w:cs="Arial"/>
          <w:sz w:val="20"/>
          <w:szCs w:val="20"/>
        </w:rPr>
        <w:t>..............................................</w:t>
      </w:r>
      <w:r w:rsidR="005F178E" w:rsidRPr="00B61896">
        <w:rPr>
          <w:rFonts w:ascii="Arial" w:hAnsi="Arial" w:cs="Arial"/>
          <w:sz w:val="20"/>
          <w:szCs w:val="20"/>
        </w:rPr>
        <w:t xml:space="preserve"> </w:t>
      </w:r>
    </w:p>
    <w:p w14:paraId="7F04D56F" w14:textId="43F99780" w:rsidR="00DA180D" w:rsidRPr="00B61896" w:rsidRDefault="008D5F91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2.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ab/>
      </w:r>
      <w:r w:rsidR="007D2607" w:rsidRPr="00B61896">
        <w:rPr>
          <w:rFonts w:ascii="Arial" w:hAnsi="Arial" w:cs="Arial"/>
          <w:sz w:val="20"/>
          <w:szCs w:val="20"/>
        </w:rPr>
        <w:t xml:space="preserve">Stosownie do Specyfikacji Warunków Zamówienia (SWZ) </w:t>
      </w:r>
      <w:r w:rsidR="00AE1D3F" w:rsidRPr="00B61896">
        <w:rPr>
          <w:rFonts w:ascii="Arial" w:hAnsi="Arial" w:cs="Arial"/>
          <w:sz w:val="20"/>
          <w:szCs w:val="20"/>
        </w:rPr>
        <w:t xml:space="preserve">i innych dokumentów zamówienia </w:t>
      </w:r>
      <w:r w:rsidR="007D2607" w:rsidRPr="00B61896">
        <w:rPr>
          <w:rFonts w:ascii="Arial" w:hAnsi="Arial" w:cs="Arial"/>
          <w:sz w:val="20"/>
          <w:szCs w:val="20"/>
        </w:rPr>
        <w:t xml:space="preserve">– </w:t>
      </w:r>
      <w:r w:rsidR="00226ACE" w:rsidRPr="00B61896">
        <w:rPr>
          <w:rFonts w:ascii="Arial" w:hAnsi="Arial" w:cs="Arial"/>
          <w:sz w:val="20"/>
          <w:szCs w:val="20"/>
        </w:rPr>
        <w:t>oferujemy</w:t>
      </w:r>
      <w:r w:rsidR="00EE313D"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4"/>
      </w:r>
      <w:r w:rsidR="00DA180D" w:rsidRPr="00B61896">
        <w:rPr>
          <w:rFonts w:ascii="Arial" w:hAnsi="Arial" w:cs="Arial"/>
          <w:sz w:val="20"/>
          <w:szCs w:val="20"/>
        </w:rPr>
        <w:t>:</w:t>
      </w:r>
    </w:p>
    <w:p w14:paraId="777D070C" w14:textId="38E40E4B" w:rsidR="00626FA1" w:rsidRPr="00B61896" w:rsidRDefault="00DA180D" w:rsidP="0046271B">
      <w:pPr>
        <w:spacing w:before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2.</w:t>
      </w:r>
      <w:r w:rsidRPr="00B61896">
        <w:rPr>
          <w:rFonts w:ascii="Arial" w:hAnsi="Arial" w:cs="Arial"/>
          <w:sz w:val="20"/>
          <w:szCs w:val="20"/>
        </w:rPr>
        <w:t xml:space="preserve">1. </w:t>
      </w:r>
      <w:r w:rsidR="00820569" w:rsidRPr="00B61896">
        <w:rPr>
          <w:rFonts w:ascii="Arial" w:hAnsi="Arial" w:cs="Arial"/>
          <w:sz w:val="20"/>
          <w:szCs w:val="20"/>
        </w:rPr>
        <w:tab/>
      </w:r>
      <w:r w:rsidR="00B51E52" w:rsidRPr="00B61896">
        <w:rPr>
          <w:rFonts w:ascii="Arial" w:hAnsi="Arial" w:cs="Arial"/>
          <w:sz w:val="20"/>
          <w:szCs w:val="20"/>
        </w:rPr>
        <w:t xml:space="preserve">wykonanie przedmiotu zamówienia za </w:t>
      </w:r>
      <w:r w:rsidR="00B51E52" w:rsidRPr="00B61896">
        <w:rPr>
          <w:rFonts w:ascii="Arial" w:hAnsi="Arial" w:cs="Arial"/>
          <w:b/>
          <w:sz w:val="20"/>
          <w:szCs w:val="20"/>
        </w:rPr>
        <w:t>cenę ryczałtową brutto</w:t>
      </w:r>
      <w:r w:rsidR="00B51E52" w:rsidRPr="00B61896">
        <w:rPr>
          <w:rFonts w:ascii="Arial" w:hAnsi="Arial" w:cs="Arial"/>
          <w:sz w:val="20"/>
          <w:szCs w:val="20"/>
        </w:rPr>
        <w:t xml:space="preserve"> w wysokości 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>...</w:t>
      </w:r>
      <w:r w:rsidR="00820569" w:rsidRPr="00B61896">
        <w:rPr>
          <w:rFonts w:ascii="Arial" w:hAnsi="Arial" w:cs="Arial"/>
          <w:b/>
          <w:sz w:val="20"/>
          <w:szCs w:val="20"/>
        </w:rPr>
        <w:t>.............</w:t>
      </w:r>
      <w:r w:rsidRPr="00B61896">
        <w:rPr>
          <w:rFonts w:ascii="Arial" w:hAnsi="Arial" w:cs="Arial"/>
          <w:b/>
          <w:sz w:val="20"/>
          <w:szCs w:val="20"/>
        </w:rPr>
        <w:t>...................................</w:t>
      </w:r>
      <w:r w:rsidR="002A4D10" w:rsidRPr="00B61896">
        <w:rPr>
          <w:rFonts w:ascii="Arial" w:hAnsi="Arial" w:cs="Arial"/>
          <w:b/>
          <w:sz w:val="20"/>
          <w:szCs w:val="20"/>
        </w:rPr>
        <w:t>..</w:t>
      </w:r>
      <w:r w:rsidRPr="00B61896">
        <w:rPr>
          <w:rFonts w:ascii="Arial" w:hAnsi="Arial" w:cs="Arial"/>
          <w:b/>
          <w:sz w:val="20"/>
          <w:szCs w:val="20"/>
        </w:rPr>
        <w:t>..............</w:t>
      </w:r>
      <w:r w:rsidRPr="00B61896">
        <w:rPr>
          <w:rFonts w:ascii="Arial" w:hAnsi="Arial" w:cs="Arial"/>
          <w:sz w:val="20"/>
          <w:szCs w:val="20"/>
        </w:rPr>
        <w:t xml:space="preserve">  złotych (słownie:.....</w:t>
      </w:r>
      <w:r w:rsidR="00B51E52" w:rsidRPr="00B61896">
        <w:rPr>
          <w:rFonts w:ascii="Arial" w:hAnsi="Arial" w:cs="Arial"/>
          <w:sz w:val="20"/>
          <w:szCs w:val="20"/>
        </w:rPr>
        <w:t>.........................</w:t>
      </w:r>
      <w:r w:rsidRPr="00B61896">
        <w:rPr>
          <w:rFonts w:ascii="Arial" w:hAnsi="Arial" w:cs="Arial"/>
          <w:sz w:val="20"/>
          <w:szCs w:val="20"/>
        </w:rPr>
        <w:t>...</w:t>
      </w:r>
      <w:r w:rsidR="002A4D10" w:rsidRPr="00B61896">
        <w:rPr>
          <w:rFonts w:ascii="Arial" w:hAnsi="Arial" w:cs="Arial"/>
          <w:sz w:val="20"/>
          <w:szCs w:val="20"/>
        </w:rPr>
        <w:t>.......................</w:t>
      </w:r>
      <w:r w:rsidR="00B51E52" w:rsidRPr="00B61896">
        <w:rPr>
          <w:rFonts w:ascii="Arial" w:hAnsi="Arial" w:cs="Arial"/>
          <w:sz w:val="20"/>
          <w:szCs w:val="20"/>
        </w:rPr>
        <w:t xml:space="preserve"> </w:t>
      </w:r>
      <w:r w:rsidR="002A4D10" w:rsidRPr="00B61896">
        <w:rPr>
          <w:rFonts w:ascii="Arial" w:hAnsi="Arial" w:cs="Arial"/>
          <w:sz w:val="20"/>
          <w:szCs w:val="20"/>
        </w:rPr>
        <w:t>..............</w:t>
      </w:r>
      <w:r w:rsidRPr="00B61896">
        <w:rPr>
          <w:rFonts w:ascii="Arial" w:hAnsi="Arial" w:cs="Arial"/>
          <w:sz w:val="20"/>
          <w:szCs w:val="20"/>
        </w:rPr>
        <w:t>....................</w:t>
      </w:r>
      <w:r w:rsidR="00B51E52"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>.........................................................)</w:t>
      </w:r>
      <w:r w:rsidR="00626FA1" w:rsidRPr="00B61896">
        <w:rPr>
          <w:rFonts w:ascii="Arial" w:hAnsi="Arial" w:cs="Arial"/>
          <w:sz w:val="20"/>
          <w:szCs w:val="20"/>
        </w:rPr>
        <w:t xml:space="preserve">, </w:t>
      </w:r>
      <w:r w:rsidR="00626FA1" w:rsidRPr="00B61896">
        <w:rPr>
          <w:rFonts w:ascii="Arial" w:hAnsi="Arial" w:cs="Arial"/>
          <w:bCs/>
          <w:sz w:val="20"/>
          <w:szCs w:val="20"/>
        </w:rPr>
        <w:t>na którą składa się:</w:t>
      </w:r>
    </w:p>
    <w:p w14:paraId="12843DCA" w14:textId="77777777" w:rsidR="00626FA1" w:rsidRPr="00B61896" w:rsidRDefault="00626FA1" w:rsidP="00BD65EB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B61896" w:rsidRDefault="00626FA1" w:rsidP="00BD65EB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20"/>
        </w:rPr>
        <w:t>i podatek od towarów i usług</w:t>
      </w:r>
      <w:r w:rsidRPr="00B61896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5"/>
      </w:r>
      <w:r w:rsidRPr="00B61896">
        <w:rPr>
          <w:rFonts w:ascii="Arial" w:hAnsi="Arial" w:cs="Arial"/>
          <w:bCs/>
          <w:sz w:val="20"/>
          <w:szCs w:val="20"/>
        </w:rPr>
        <w:t>:</w:t>
      </w:r>
    </w:p>
    <w:p w14:paraId="0A37326C" w14:textId="77777777" w:rsidR="00626FA1" w:rsidRPr="00B61896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B61896">
        <w:rPr>
          <w:rFonts w:ascii="Arial" w:hAnsi="Arial" w:cs="Arial"/>
          <w:b/>
          <w:sz w:val="20"/>
          <w:szCs w:val="20"/>
        </w:rPr>
      </w:r>
      <w:r w:rsidRPr="00B61896">
        <w:rPr>
          <w:rFonts w:ascii="Arial" w:hAnsi="Arial" w:cs="Arial"/>
          <w:b/>
          <w:sz w:val="20"/>
          <w:szCs w:val="20"/>
        </w:rPr>
        <w:fldChar w:fldCharType="separate"/>
      </w:r>
      <w:r w:rsidRPr="00B61896">
        <w:rPr>
          <w:rFonts w:ascii="Arial" w:hAnsi="Arial" w:cs="Arial"/>
          <w:b/>
          <w:sz w:val="20"/>
          <w:szCs w:val="20"/>
        </w:rPr>
        <w:fldChar w:fldCharType="end"/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  <w:r w:rsidRPr="00B61896">
        <w:rPr>
          <w:rFonts w:ascii="Arial" w:hAnsi="Arial" w:cs="Arial"/>
          <w:bCs/>
          <w:sz w:val="20"/>
          <w:szCs w:val="20"/>
        </w:rPr>
        <w:t xml:space="preserve">w wysokości </w:t>
      </w:r>
      <w:r w:rsidRPr="00B61896">
        <w:rPr>
          <w:rFonts w:ascii="Arial" w:hAnsi="Arial" w:cs="Arial"/>
          <w:b/>
          <w:bCs/>
          <w:sz w:val="20"/>
          <w:szCs w:val="20"/>
        </w:rPr>
        <w:t>…….</w:t>
      </w:r>
      <w:r w:rsidRPr="00B61896">
        <w:rPr>
          <w:rFonts w:ascii="Arial" w:hAnsi="Arial" w:cs="Arial"/>
          <w:bCs/>
          <w:sz w:val="20"/>
          <w:szCs w:val="20"/>
        </w:rPr>
        <w:t xml:space="preserve"> %</w:t>
      </w:r>
      <w:r w:rsidRPr="00B61896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6"/>
      </w:r>
      <w:r w:rsidRPr="00B61896">
        <w:rPr>
          <w:rFonts w:ascii="Arial" w:hAnsi="Arial" w:cs="Arial"/>
          <w:bCs/>
          <w:sz w:val="20"/>
          <w:szCs w:val="20"/>
        </w:rPr>
        <w:t xml:space="preserve"> </w:t>
      </w:r>
      <w:r w:rsidR="0046271B" w:rsidRPr="00B61896">
        <w:rPr>
          <w:rFonts w:ascii="Arial" w:hAnsi="Arial" w:cs="Arial"/>
          <w:bCs/>
          <w:sz w:val="20"/>
        </w:rPr>
        <w:t>zgodnie z</w:t>
      </w:r>
      <w:r w:rsidR="0046271B" w:rsidRPr="00B61896">
        <w:rPr>
          <w:rFonts w:ascii="Arial" w:hAnsi="Arial" w:cs="Arial"/>
          <w:sz w:val="20"/>
          <w:szCs w:val="20"/>
        </w:rPr>
        <w:t xml:space="preserve"> </w:t>
      </w:r>
      <w:r w:rsidR="0046271B" w:rsidRPr="00B61896">
        <w:rPr>
          <w:rFonts w:ascii="Arial" w:hAnsi="Arial" w:cs="Arial"/>
          <w:i/>
          <w:sz w:val="20"/>
          <w:szCs w:val="20"/>
        </w:rPr>
        <w:t>ustawą o VAT</w:t>
      </w:r>
      <w:r w:rsidR="0046271B" w:rsidRPr="00B61896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Pr="00B61896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footnoteReference w:id="7"/>
      </w:r>
      <w:r w:rsidRPr="00B61896">
        <w:rPr>
          <w:rFonts w:ascii="Arial" w:hAnsi="Arial" w:cs="Arial"/>
          <w:sz w:val="20"/>
          <w:szCs w:val="20"/>
        </w:rPr>
        <w:t xml:space="preserve"> </w:t>
      </w:r>
    </w:p>
    <w:p w14:paraId="029615B5" w14:textId="77777777" w:rsidR="00626FA1" w:rsidRPr="00B61896" w:rsidRDefault="00626FA1" w:rsidP="004627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albo</w:t>
      </w:r>
    </w:p>
    <w:p w14:paraId="52CB6445" w14:textId="2BC8B0BD" w:rsidR="00626FA1" w:rsidRPr="00B61896" w:rsidRDefault="00626FA1" w:rsidP="004627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B61896">
        <w:rPr>
          <w:rFonts w:ascii="Arial" w:hAnsi="Arial" w:cs="Arial"/>
          <w:b/>
          <w:sz w:val="20"/>
          <w:szCs w:val="20"/>
        </w:rPr>
      </w:r>
      <w:r w:rsidRPr="00B61896">
        <w:rPr>
          <w:rFonts w:ascii="Arial" w:hAnsi="Arial" w:cs="Arial"/>
          <w:b/>
          <w:sz w:val="20"/>
          <w:szCs w:val="20"/>
        </w:rPr>
        <w:fldChar w:fldCharType="separate"/>
      </w:r>
      <w:r w:rsidRPr="00B61896">
        <w:rPr>
          <w:rFonts w:ascii="Arial" w:hAnsi="Arial" w:cs="Arial"/>
          <w:b/>
          <w:sz w:val="20"/>
          <w:szCs w:val="20"/>
        </w:rPr>
        <w:fldChar w:fldCharType="end"/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  <w:r w:rsidRPr="00B61896">
        <w:rPr>
          <w:rFonts w:ascii="Arial" w:hAnsi="Arial" w:cs="Arial"/>
          <w:sz w:val="20"/>
          <w:szCs w:val="20"/>
        </w:rPr>
        <w:t>przedmiot zamówienia zwolniony jest z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B61896">
        <w:rPr>
          <w:rFonts w:ascii="Arial" w:hAnsi="Arial" w:cs="Arial"/>
          <w:sz w:val="20"/>
          <w:szCs w:val="20"/>
        </w:rPr>
        <w:t xml:space="preserve">na podstawie </w:t>
      </w:r>
      <w:r w:rsidRPr="00B61896">
        <w:rPr>
          <w:rFonts w:ascii="Arial" w:hAnsi="Arial" w:cs="Arial"/>
          <w:b/>
          <w:sz w:val="20"/>
          <w:szCs w:val="20"/>
        </w:rPr>
        <w:t>art. … ust. ….pkt …..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i/>
          <w:sz w:val="20"/>
          <w:szCs w:val="20"/>
        </w:rPr>
        <w:t>ustawy o VAT</w:t>
      </w:r>
      <w:r w:rsidR="00830BC8" w:rsidRPr="00B61896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B61896">
        <w:rPr>
          <w:rFonts w:ascii="Arial" w:hAnsi="Arial" w:cs="Arial"/>
          <w:sz w:val="20"/>
          <w:szCs w:val="20"/>
        </w:rPr>
        <w:t>lub</w:t>
      </w:r>
    </w:p>
    <w:p w14:paraId="5FD288A7" w14:textId="1697A433" w:rsidR="00626FA1" w:rsidRPr="00B61896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B61896">
        <w:rPr>
          <w:rFonts w:ascii="Arial" w:hAnsi="Arial" w:cs="Arial"/>
          <w:b/>
          <w:sz w:val="20"/>
          <w:szCs w:val="20"/>
        </w:rPr>
      </w:r>
      <w:r w:rsidRPr="00B61896">
        <w:rPr>
          <w:rFonts w:ascii="Arial" w:hAnsi="Arial" w:cs="Arial"/>
          <w:b/>
          <w:sz w:val="20"/>
          <w:szCs w:val="20"/>
        </w:rPr>
        <w:fldChar w:fldCharType="separate"/>
      </w:r>
      <w:r w:rsidRPr="00B61896">
        <w:rPr>
          <w:rFonts w:ascii="Arial" w:hAnsi="Arial" w:cs="Arial"/>
          <w:b/>
          <w:sz w:val="20"/>
          <w:szCs w:val="20"/>
        </w:rPr>
        <w:fldChar w:fldCharType="end"/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  <w:r w:rsidRPr="00B61896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B61896">
        <w:rPr>
          <w:rFonts w:ascii="Arial" w:hAnsi="Arial" w:cs="Arial"/>
          <w:b/>
          <w:sz w:val="20"/>
          <w:szCs w:val="20"/>
        </w:rPr>
        <w:t xml:space="preserve">art. 113 </w:t>
      </w:r>
      <w:r w:rsidRPr="00B61896">
        <w:rPr>
          <w:rFonts w:ascii="Arial" w:hAnsi="Arial" w:cs="Arial"/>
          <w:i/>
          <w:sz w:val="20"/>
          <w:szCs w:val="20"/>
        </w:rPr>
        <w:t>ustawy o</w:t>
      </w:r>
      <w:r w:rsidR="002C5CB2">
        <w:rPr>
          <w:rFonts w:ascii="Arial" w:hAnsi="Arial" w:cs="Arial"/>
          <w:i/>
          <w:sz w:val="20"/>
          <w:szCs w:val="20"/>
        </w:rPr>
        <w:t> </w:t>
      </w:r>
      <w:r w:rsidRPr="00B61896">
        <w:rPr>
          <w:rFonts w:ascii="Arial" w:hAnsi="Arial" w:cs="Arial"/>
          <w:i/>
          <w:sz w:val="20"/>
          <w:szCs w:val="20"/>
        </w:rPr>
        <w:t>VAT</w:t>
      </w:r>
      <w:r w:rsidR="00830BC8" w:rsidRPr="00B61896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B6189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>lub</w:t>
      </w:r>
    </w:p>
    <w:p w14:paraId="2AD15A7E" w14:textId="77777777" w:rsidR="00626FA1" w:rsidRPr="00B61896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B61896">
        <w:rPr>
          <w:rFonts w:ascii="Arial" w:hAnsi="Arial" w:cs="Arial"/>
          <w:b/>
          <w:sz w:val="20"/>
          <w:szCs w:val="20"/>
        </w:rPr>
      </w:r>
      <w:r w:rsidRPr="00B61896">
        <w:rPr>
          <w:rFonts w:ascii="Arial" w:hAnsi="Arial" w:cs="Arial"/>
          <w:b/>
          <w:sz w:val="20"/>
          <w:szCs w:val="20"/>
        </w:rPr>
        <w:fldChar w:fldCharType="separate"/>
      </w:r>
      <w:r w:rsidRPr="00B61896">
        <w:rPr>
          <w:rFonts w:ascii="Arial" w:hAnsi="Arial" w:cs="Arial"/>
          <w:b/>
          <w:sz w:val="20"/>
          <w:szCs w:val="20"/>
        </w:rPr>
        <w:fldChar w:fldCharType="end"/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  <w:r w:rsidRPr="00B61896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4E419AED" w14:textId="718C0A42" w:rsidR="00ED20FE" w:rsidRDefault="00644EEE" w:rsidP="00AC52B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- zgodnie z poniższą Tabelą Elementów Rozliczeniowych:</w:t>
      </w:r>
    </w:p>
    <w:tbl>
      <w:tblPr>
        <w:tblW w:w="101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3743"/>
        <w:gridCol w:w="1301"/>
        <w:gridCol w:w="1302"/>
        <w:gridCol w:w="1870"/>
        <w:gridCol w:w="1486"/>
      </w:tblGrid>
      <w:tr w:rsidR="00ED20FE" w14:paraId="2BCEC009" w14:textId="77777777" w:rsidTr="003010DA">
        <w:trPr>
          <w:trHeight w:val="929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8157D8" w14:textId="77777777" w:rsidR="00ED20FE" w:rsidRPr="003010DA" w:rsidRDefault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010DA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13B4F7" w14:textId="77777777" w:rsidR="00ED20FE" w:rsidRPr="003010DA" w:rsidRDefault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010DA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Wyszczególnienie ETAPÓW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1223C0" w14:textId="77777777" w:rsidR="00ED20FE" w:rsidRPr="003010DA" w:rsidRDefault="00ED20FE" w:rsidP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010DA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Jednostka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F2432F" w14:textId="77777777" w:rsidR="00ED20FE" w:rsidRPr="003010DA" w:rsidRDefault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010DA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Ilość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083206" w14:textId="6A165D70" w:rsidR="00ED20FE" w:rsidRPr="003010DA" w:rsidRDefault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010DA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Wynagrodzenie za</w:t>
            </w:r>
            <w:r w:rsidR="003010DA" w:rsidRPr="003010DA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3010DA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poszczególny Etap [zł netto]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73E2C0" w14:textId="77777777" w:rsidR="00ED20FE" w:rsidRDefault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D20FE" w14:paraId="6EEF172D" w14:textId="77777777" w:rsidTr="003010DA">
        <w:trPr>
          <w:trHeight w:val="1144"/>
          <w:jc w:val="center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9DC68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95207" w14:textId="1D07EB41" w:rsidR="00ED20FE" w:rsidRDefault="00ED20F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Pomiary ruchu (skrzyżowania i</w:t>
            </w:r>
            <w:r w:rsidR="003010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przekroje)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CC4FC" w14:textId="5A2BC836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DEDB5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523C1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96547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 15% całości wynagrodzenia ryczałtowego netto</w:t>
            </w:r>
          </w:p>
        </w:tc>
      </w:tr>
      <w:tr w:rsidR="00ED20FE" w14:paraId="126ACE1E" w14:textId="77777777" w:rsidTr="003010DA">
        <w:trPr>
          <w:trHeight w:val="1099"/>
          <w:jc w:val="center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91701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4634C" w14:textId="77777777" w:rsidR="00ED20FE" w:rsidRDefault="00ED20F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Analiza i prognoza ruchu w modelu makroskopowym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1D98" w14:textId="36620B55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638E4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7983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F8C01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 15% całości wynagrodzenia ryczałtowego netto</w:t>
            </w:r>
          </w:p>
        </w:tc>
      </w:tr>
      <w:tr w:rsidR="00ED20FE" w14:paraId="25254C21" w14:textId="77777777" w:rsidTr="003010DA">
        <w:trPr>
          <w:trHeight w:val="1144"/>
          <w:jc w:val="center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220E1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41243" w14:textId="77777777" w:rsidR="00ED20FE" w:rsidRDefault="00ED20F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Analiza i prognoza ruchu w modelu mikroskopowym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427F" w14:textId="05B854B9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D7C8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DEBD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3AC49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 20% całości wynagrodzenia ryczałtowego netto</w:t>
            </w:r>
          </w:p>
        </w:tc>
      </w:tr>
      <w:tr w:rsidR="00ED20FE" w14:paraId="7AA79B02" w14:textId="77777777" w:rsidTr="00ED20FE">
        <w:trPr>
          <w:trHeight w:val="625"/>
          <w:jc w:val="center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2E65F23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ADC90B0" w14:textId="42D65E5D" w:rsidR="00ED20FE" w:rsidRDefault="00ED20FE" w:rsidP="003010D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Koncepcje przebudowy i budowy dróg</w:t>
            </w:r>
          </w:p>
        </w:tc>
      </w:tr>
      <w:tr w:rsidR="00ED20FE" w14:paraId="1343431C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28B4C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A7EC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Sulechowska - zjazd do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Zastalu</w:t>
            </w:r>
            <w:proofErr w:type="spellEnd"/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BCE2" w14:textId="39BE8E2F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1420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3EA4A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EA7B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 40% całości wynagrodzenia ryczałtowego netto</w:t>
            </w:r>
          </w:p>
        </w:tc>
      </w:tr>
      <w:tr w:rsidR="00ED20FE" w14:paraId="6464D079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23528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0AE9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Rondo Anny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Borchers</w:t>
            </w:r>
            <w:proofErr w:type="spellEnd"/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5C25" w14:textId="5D814B7F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C692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7B52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E00B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7973810C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EA0EE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7E51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Skrzyżowanie Sulechowska z Źródlaną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9136" w14:textId="0723B092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AFC4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D961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3CA6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1D8AD0E4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A93E8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1081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Rondo Albina Bandurskiego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3446" w14:textId="5D4725FE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54BF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EBC6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DA9E0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40A8FE3A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C89F3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2849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Skrzyżowanie ul. Rajskiej z ul. Stefana Batorego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5FD9" w14:textId="6D394E02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CDD1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8976E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1BE4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7F77BBE8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DCF6A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ACEE7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Skrzyżowanie ul. Rajskiej z ul. Ludową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605301" w14:textId="2B824EF8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5D1418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8C88B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3E95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07C9129A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0B50F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ECB02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Skrzyżowanie ul. Stefana Batorego z ul.  Harcerska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EB4F0" w14:textId="50F45C60" w:rsidR="00ED20FE" w:rsidRPr="00ED20FE" w:rsidRDefault="00ED20FE" w:rsidP="00ED20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  <w:r w:rsidRPr="00ED20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03147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F65AF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ABD5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04E8CDB7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B5A1D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1CDEE8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Skrzyżowanie ul. Stefana Batorego z ul. Obywatelską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031FC" w14:textId="1B895CF9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AA8A3B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5D2AD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FF724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472C816C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88A58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039E6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Rondo Podpułkownika Edwarda Jaworskiego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C9DDA2" w14:textId="16A6BD93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868B7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61EA8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2D544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0C26225C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DDF68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206416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Rondo Romana Dmowskiego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6886" w14:textId="0487F8A8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32AFEC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93E95E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A5EC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214E1E0D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0CBCF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979A5D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Wjazd do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Zastalu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od Sulechowskiej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09DDA5" w14:textId="0D5BC32A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8C028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0A7BC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8BAD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2CEB58D2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3A706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8B63E6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Skrzyżowanie ul Źródlanej z ul.  Ludową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45CC7" w14:textId="7C7E56B0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7F930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F7771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DBBB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3D0B46F6" w14:textId="77777777" w:rsidTr="003010DA">
        <w:trPr>
          <w:trHeight w:val="365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B397E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9825F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Łącznik Ludowa – Batorego (wzdłuż Harcerskiej)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B4A0E" w14:textId="7FF65552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C4E93B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456E0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8C11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5BE74007" w14:textId="77777777" w:rsidTr="003010DA">
        <w:trPr>
          <w:trHeight w:val="380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E1C96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8BA2CC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Przebudowa i przedłużenie ul. Ludowej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15323" w14:textId="740907F4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F3630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EAC6D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9950A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0F17EC97" w14:textId="77777777" w:rsidTr="003010DA">
        <w:trPr>
          <w:trHeight w:val="380"/>
          <w:jc w:val="center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02A81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BB7F2A" w14:textId="77777777" w:rsidR="00ED20FE" w:rsidRDefault="00ED2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Łącznik Dworcowa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Zastal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A421B" w14:textId="51E4CC6D" w:rsidR="00ED20FE" w:rsidRDefault="00ED20FE" w:rsidP="00ED20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96C31A" w14:textId="77777777" w:rsidR="00ED20FE" w:rsidRDefault="00ED20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78640" w14:textId="77777777" w:rsidR="00ED20FE" w:rsidRDefault="00ED2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1BDE" w14:textId="77777777" w:rsidR="00ED20FE" w:rsidRDefault="00ED20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37F42095" w14:textId="77777777" w:rsidTr="003010DA">
        <w:trPr>
          <w:trHeight w:val="1434"/>
          <w:jc w:val="center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C27A3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95654" w14:textId="5F8702CD" w:rsidR="00ED20FE" w:rsidRDefault="00ED20F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Uproszczona analiza kosztów i</w:t>
            </w:r>
            <w:r w:rsidR="003010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korzyści (AKK)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C49C" w14:textId="340903D6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06452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7ADA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E01D" w14:textId="77777777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pozostała część całości wynagrodzenia ryczałtowego netto</w:t>
            </w:r>
          </w:p>
          <w:p w14:paraId="4F16C799" w14:textId="5D4A877E" w:rsidR="00ED20FE" w:rsidRDefault="00ED20FE" w:rsidP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0FE" w14:paraId="720E71FB" w14:textId="77777777" w:rsidTr="003010DA">
        <w:trPr>
          <w:trHeight w:val="824"/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2D277" w14:textId="77777777" w:rsidR="00ED20FE" w:rsidRDefault="00ED20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0ED02" w14:textId="77777777" w:rsidR="00ED20FE" w:rsidRDefault="00ED20FE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62D7D45D" w14:textId="77777777" w:rsidR="00ED20FE" w:rsidRPr="00BB680D" w:rsidRDefault="00ED20FE" w:rsidP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B68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Wynagrodzenie </w:t>
            </w:r>
          </w:p>
          <w:p w14:paraId="432DE773" w14:textId="58E4F6AB" w:rsidR="00ED20FE" w:rsidRPr="00BB680D" w:rsidRDefault="00ED20FE" w:rsidP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B68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 wykonanie Etapów</w:t>
            </w:r>
          </w:p>
          <w:p w14:paraId="4AB12E08" w14:textId="408B8303" w:rsidR="00ED20FE" w:rsidRPr="00BB680D" w:rsidRDefault="00ED20FE" w:rsidP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B68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[zł netto]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0A3FCD9D" w14:textId="205158C8" w:rsidR="00ED20FE" w:rsidRDefault="00ED20F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FB84E" w14:textId="77777777" w:rsidR="00ED20FE" w:rsidRDefault="00ED20F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D20FE" w14:paraId="551B669A" w14:textId="77777777" w:rsidTr="003010DA">
        <w:trPr>
          <w:trHeight w:val="824"/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7AEBC" w14:textId="77777777" w:rsidR="00ED20FE" w:rsidRDefault="00ED20FE">
            <w:pPr>
              <w:rPr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72237" w14:textId="77777777" w:rsidR="00ED20FE" w:rsidRDefault="00ED20FE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0C284923" w14:textId="26DE4A42" w:rsidR="00ED20FE" w:rsidRPr="00BB680D" w:rsidRDefault="00ED20FE" w:rsidP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B68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Podatek VAT …. [%]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008A7D30" w14:textId="6BC7B058" w:rsidR="00ED20FE" w:rsidRDefault="00ED20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15A20" w14:textId="77777777" w:rsidR="00ED20FE" w:rsidRDefault="00ED20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D20FE" w14:paraId="492648A5" w14:textId="77777777" w:rsidTr="003010DA">
        <w:trPr>
          <w:trHeight w:val="792"/>
          <w:jc w:val="center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3BF33F" w14:textId="77777777" w:rsidR="00ED20FE" w:rsidRDefault="00ED20FE">
            <w:pPr>
              <w:rPr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EF6E6F" w14:textId="77777777" w:rsidR="00ED20FE" w:rsidRDefault="00ED20FE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AA9C3" w14:textId="77777777" w:rsidR="003010DA" w:rsidRPr="00BB680D" w:rsidRDefault="00ED20FE" w:rsidP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B68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Wynagrodzenie </w:t>
            </w:r>
          </w:p>
          <w:p w14:paraId="69A2A99A" w14:textId="72DE8C40" w:rsidR="00ED20FE" w:rsidRPr="00BB680D" w:rsidRDefault="00ED20FE" w:rsidP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B68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 wykonanie Etapów</w:t>
            </w:r>
            <w:r w:rsidRPr="00BB680D">
              <w:rPr>
                <w:rFonts w:ascii="Arial" w:hAnsi="Arial" w:cs="Arial"/>
                <w:color w:val="EE0000"/>
                <w:sz w:val="20"/>
                <w:szCs w:val="20"/>
              </w:rPr>
              <w:t>*</w:t>
            </w:r>
          </w:p>
          <w:p w14:paraId="096C7B29" w14:textId="53150D0E" w:rsidR="00ED20FE" w:rsidRPr="00BB680D" w:rsidRDefault="00ED20FE" w:rsidP="00ED20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B68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[zł brutto]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BD777D" w14:textId="66C508F1" w:rsidR="00ED20FE" w:rsidRDefault="00ED20F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DB499" w14:textId="77777777" w:rsidR="00ED20FE" w:rsidRDefault="00ED20F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688E94" w14:textId="77777777" w:rsidR="00ED20FE" w:rsidRDefault="00ED20FE" w:rsidP="00AC52B3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50164FD" w14:textId="5FD5D17F" w:rsidR="003010DA" w:rsidRPr="00B61896" w:rsidRDefault="00ED20FE" w:rsidP="003010DA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BB680D">
        <w:rPr>
          <w:rFonts w:ascii="Arial" w:hAnsi="Arial" w:cs="Arial"/>
          <w:b/>
          <w:bCs/>
          <w:i/>
          <w:iCs/>
          <w:color w:val="EE0000"/>
          <w:sz w:val="20"/>
          <w:szCs w:val="20"/>
        </w:rPr>
        <w:t>*</w:t>
      </w:r>
      <w:r w:rsidRPr="00E31A2F">
        <w:rPr>
          <w:rFonts w:ascii="Arial" w:hAnsi="Arial" w:cs="Arial"/>
          <w:i/>
          <w:iCs/>
          <w:sz w:val="20"/>
          <w:szCs w:val="20"/>
        </w:rPr>
        <w:t>Uwaga: Wartość pozycji  musi być tożsama z ceną ofertową (brutto) podaną w pkt 2.1. formularza oferty</w:t>
      </w:r>
      <w:r w:rsidR="003010DA">
        <w:rPr>
          <w:rFonts w:ascii="Arial" w:hAnsi="Arial" w:cs="Arial"/>
          <w:sz w:val="20"/>
          <w:szCs w:val="20"/>
        </w:rPr>
        <w:t>.</w:t>
      </w:r>
    </w:p>
    <w:p w14:paraId="2CE56807" w14:textId="5960AEAD" w:rsidR="00820569" w:rsidRDefault="00DA180D" w:rsidP="00644EFC">
      <w:pPr>
        <w:pStyle w:val="Tekstpodstawowy"/>
        <w:spacing w:before="120" w:after="120"/>
        <w:ind w:left="567" w:hanging="567"/>
        <w:rPr>
          <w:rFonts w:ascii="Arial" w:hAnsi="Arial" w:cs="Arial"/>
          <w:sz w:val="20"/>
          <w:szCs w:val="20"/>
        </w:rPr>
      </w:pPr>
      <w:r w:rsidRPr="00E31A2F">
        <w:rPr>
          <w:rFonts w:ascii="Arial" w:hAnsi="Arial" w:cs="Arial"/>
          <w:b/>
          <w:bCs/>
          <w:sz w:val="20"/>
          <w:szCs w:val="20"/>
        </w:rPr>
        <w:t>2.</w:t>
      </w:r>
      <w:r w:rsidRPr="00E31A2F">
        <w:rPr>
          <w:rFonts w:ascii="Arial" w:hAnsi="Arial" w:cs="Arial"/>
          <w:sz w:val="20"/>
          <w:szCs w:val="20"/>
        </w:rPr>
        <w:t xml:space="preserve">2. </w:t>
      </w:r>
      <w:r w:rsidRPr="00E31A2F">
        <w:rPr>
          <w:rFonts w:ascii="Arial" w:hAnsi="Arial" w:cs="Arial"/>
          <w:sz w:val="20"/>
          <w:szCs w:val="20"/>
        </w:rPr>
        <w:tab/>
      </w:r>
      <w:r w:rsidR="00DC2EC8" w:rsidRPr="00E31A2F">
        <w:rPr>
          <w:rFonts w:ascii="Arial" w:hAnsi="Arial" w:cs="Arial"/>
          <w:sz w:val="20"/>
          <w:szCs w:val="20"/>
        </w:rPr>
        <w:t>realizację zamówienia przez</w:t>
      </w:r>
      <w:r w:rsidR="00921D46" w:rsidRPr="00E31A2F">
        <w:rPr>
          <w:rFonts w:ascii="Arial" w:hAnsi="Arial" w:cs="Arial"/>
          <w:sz w:val="20"/>
          <w:szCs w:val="20"/>
        </w:rPr>
        <w:t xml:space="preserve"> </w:t>
      </w:r>
      <w:r w:rsidR="00AE4771" w:rsidRPr="00E31A2F">
        <w:rPr>
          <w:rFonts w:ascii="Arial" w:hAnsi="Arial" w:cs="Arial"/>
          <w:b/>
          <w:bCs/>
          <w:sz w:val="20"/>
          <w:szCs w:val="20"/>
        </w:rPr>
        <w:t>projektanta branży drogowej</w:t>
      </w:r>
      <w:r w:rsidR="00AE4771" w:rsidRPr="00E31A2F">
        <w:rPr>
          <w:rFonts w:ascii="Arial" w:hAnsi="Arial" w:cs="Arial"/>
          <w:sz w:val="20"/>
          <w:szCs w:val="20"/>
        </w:rPr>
        <w:t xml:space="preserve"> </w:t>
      </w:r>
      <w:r w:rsidR="00921D46" w:rsidRPr="00E31A2F">
        <w:rPr>
          <w:rFonts w:ascii="Arial" w:hAnsi="Arial" w:cs="Arial"/>
          <w:sz w:val="20"/>
          <w:szCs w:val="20"/>
        </w:rPr>
        <w:t xml:space="preserve">- </w:t>
      </w:r>
      <w:r w:rsidR="00921D46" w:rsidRPr="00E31A2F">
        <w:rPr>
          <w:rFonts w:ascii="Arial" w:hAnsi="Arial" w:cs="Arial"/>
          <w:b/>
          <w:bCs/>
          <w:sz w:val="20"/>
          <w:szCs w:val="20"/>
        </w:rPr>
        <w:t>………………………….</w:t>
      </w:r>
      <w:r w:rsidR="00921D46" w:rsidRPr="00E31A2F">
        <w:rPr>
          <w:rFonts w:ascii="Arial" w:hAnsi="Arial" w:cs="Arial"/>
          <w:sz w:val="20"/>
          <w:szCs w:val="20"/>
        </w:rPr>
        <w:t xml:space="preserve"> </w:t>
      </w:r>
      <w:r w:rsidR="00921D46" w:rsidRPr="00E31A2F">
        <w:rPr>
          <w:rFonts w:ascii="Arial" w:hAnsi="Arial" w:cs="Arial"/>
          <w:i/>
          <w:iCs/>
          <w:sz w:val="20"/>
          <w:szCs w:val="20"/>
        </w:rPr>
        <w:t>(imię i</w:t>
      </w:r>
      <w:r w:rsidR="007C471F">
        <w:rPr>
          <w:rFonts w:ascii="Arial" w:hAnsi="Arial" w:cs="Arial"/>
          <w:i/>
          <w:iCs/>
          <w:sz w:val="20"/>
          <w:szCs w:val="20"/>
        </w:rPr>
        <w:t> </w:t>
      </w:r>
      <w:r w:rsidR="00921D46" w:rsidRPr="00E31A2F">
        <w:rPr>
          <w:rFonts w:ascii="Arial" w:hAnsi="Arial" w:cs="Arial"/>
          <w:i/>
          <w:iCs/>
          <w:sz w:val="20"/>
          <w:szCs w:val="20"/>
        </w:rPr>
        <w:t>nazwisko)</w:t>
      </w:r>
      <w:r w:rsidR="00BB0F1F">
        <w:rPr>
          <w:rFonts w:ascii="Arial" w:hAnsi="Arial" w:cs="Arial"/>
          <w:sz w:val="20"/>
          <w:szCs w:val="20"/>
        </w:rPr>
        <w:t xml:space="preserve"> </w:t>
      </w:r>
      <w:r w:rsidR="00921D46" w:rsidRPr="00E31A2F">
        <w:rPr>
          <w:rFonts w:ascii="Arial" w:hAnsi="Arial" w:cs="Arial"/>
          <w:sz w:val="20"/>
          <w:szCs w:val="20"/>
        </w:rPr>
        <w:t xml:space="preserve">- </w:t>
      </w:r>
      <w:r w:rsidR="00DC2EC8" w:rsidRPr="00E31A2F">
        <w:rPr>
          <w:rFonts w:ascii="Arial" w:hAnsi="Arial" w:cs="Arial"/>
          <w:sz w:val="20"/>
          <w:szCs w:val="20"/>
        </w:rPr>
        <w:t xml:space="preserve">posiadającego doświadczenie </w:t>
      </w:r>
      <w:r w:rsidR="00AE4771" w:rsidRPr="00E31A2F">
        <w:rPr>
          <w:rFonts w:ascii="Arial" w:hAnsi="Arial" w:cs="Arial"/>
          <w:sz w:val="20"/>
          <w:szCs w:val="20"/>
        </w:rPr>
        <w:t>w</w:t>
      </w:r>
      <w:r w:rsidR="00DC2EC8" w:rsidRPr="00E31A2F">
        <w:rPr>
          <w:rFonts w:ascii="Arial" w:hAnsi="Arial" w:cs="Arial"/>
          <w:sz w:val="20"/>
          <w:szCs w:val="20"/>
        </w:rPr>
        <w:t xml:space="preserve"> realizacji </w:t>
      </w:r>
      <w:r w:rsidR="00DC2EC8" w:rsidRPr="00E31A2F">
        <w:rPr>
          <w:rFonts w:ascii="Arial" w:hAnsi="Arial" w:cs="Arial"/>
          <w:b/>
          <w:bCs/>
          <w:sz w:val="20"/>
          <w:szCs w:val="20"/>
        </w:rPr>
        <w:t>…….…...</w:t>
      </w:r>
      <w:r w:rsidR="00DC2EC8" w:rsidRPr="00E31A2F">
        <w:rPr>
          <w:rFonts w:ascii="Arial" w:hAnsi="Arial" w:cs="Arial"/>
          <w:sz w:val="20"/>
          <w:szCs w:val="20"/>
        </w:rPr>
        <w:t xml:space="preserve"> (ilość) zadań spełniających wymagania pkt 30.2.SWZ</w:t>
      </w:r>
      <w:r w:rsidR="00AE4771" w:rsidRPr="00E31A2F">
        <w:rPr>
          <w:rFonts w:ascii="Arial" w:hAnsi="Arial" w:cs="Arial"/>
          <w:sz w:val="20"/>
          <w:szCs w:val="20"/>
        </w:rPr>
        <w:t xml:space="preserve"> zgodnie z poniższa tabelą doświadczenia: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2580"/>
        <w:gridCol w:w="6492"/>
      </w:tblGrid>
      <w:tr w:rsidR="00765AD5" w:rsidRPr="00765AD5" w14:paraId="3B13C8B0" w14:textId="77777777" w:rsidTr="00BB0F1F">
        <w:tc>
          <w:tcPr>
            <w:tcW w:w="822" w:type="dxa"/>
            <w:vAlign w:val="center"/>
          </w:tcPr>
          <w:p w14:paraId="797A88F4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5AD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80" w:type="dxa"/>
            <w:vAlign w:val="center"/>
          </w:tcPr>
          <w:p w14:paraId="6CE4F41F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5AD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492" w:type="dxa"/>
            <w:vAlign w:val="center"/>
          </w:tcPr>
          <w:p w14:paraId="2676304A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27576F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5AD5">
              <w:rPr>
                <w:rFonts w:ascii="Arial" w:hAnsi="Arial" w:cs="Arial"/>
                <w:b/>
                <w:sz w:val="20"/>
                <w:szCs w:val="20"/>
              </w:rPr>
              <w:t xml:space="preserve">Doświadczenie zawodowe </w:t>
            </w:r>
          </w:p>
          <w:p w14:paraId="4351FAEA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5AD5" w:rsidRPr="00765AD5" w14:paraId="679BFCDB" w14:textId="77777777" w:rsidTr="00BB0F1F"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0106CE13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80" w:type="dxa"/>
            <w:vMerge w:val="restart"/>
            <w:tcBorders>
              <w:bottom w:val="single" w:sz="4" w:space="0" w:color="auto"/>
            </w:tcBorders>
            <w:vAlign w:val="center"/>
          </w:tcPr>
          <w:p w14:paraId="7D1C62F9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  <w:p w14:paraId="450DF3E0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51C2B3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.....................................</w:t>
            </w:r>
          </w:p>
          <w:p w14:paraId="32A71D34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-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projektant branży drogowej</w:t>
            </w:r>
          </w:p>
        </w:tc>
        <w:tc>
          <w:tcPr>
            <w:tcW w:w="6492" w:type="dxa"/>
          </w:tcPr>
          <w:p w14:paraId="50181501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1. nazwa zamówienia: .........................................................</w:t>
            </w:r>
          </w:p>
          <w:p w14:paraId="46EA9B48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2. zakres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: dokumentacja projektowa składająca się z projektu koncepcyjnego*/budowlanego* /  wykonawczego*  / budowy* / rozbudowy* / przebudowy* skrzyżowania typu rondo i/lub skrzyżowania z sygnalizacją świetlną;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5403C8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koncepcyjny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7F21D556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budowlany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50024199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lastRenderedPageBreak/>
              <w:t xml:space="preserve">projekt wykonawczy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019B6014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3. kategoria drogi: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wojewódzka*/ krajowa*/gminna*/powiatowa*</w:t>
            </w:r>
          </w:p>
          <w:p w14:paraId="40C19C68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4. klasa drogi: ...................................... </w:t>
            </w:r>
          </w:p>
          <w:p w14:paraId="5E9A2403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5. typ skrzyżowania:…………</w:t>
            </w:r>
          </w:p>
          <w:p w14:paraId="5A647169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6. lokalizacja skrzyżowania …….</w:t>
            </w:r>
          </w:p>
          <w:p w14:paraId="5A5FBFAE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7. data zakończenia realizacji usługi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 xml:space="preserve">dzień/m-c/rok: 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  <w:p w14:paraId="26495DB0" w14:textId="77777777" w:rsidR="00765AD5" w:rsidRPr="00765AD5" w:rsidRDefault="00765AD5" w:rsidP="009E5A10">
            <w:pPr>
              <w:spacing w:line="360" w:lineRule="auto"/>
              <w:ind w:right="2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8.pełna nazwa zamawiającego: .........................................</w:t>
            </w:r>
          </w:p>
        </w:tc>
      </w:tr>
      <w:tr w:rsidR="00765AD5" w:rsidRPr="00765AD5" w14:paraId="5D072DD9" w14:textId="77777777" w:rsidTr="00BB0F1F">
        <w:trPr>
          <w:trHeight w:val="5541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6640482E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580" w:type="dxa"/>
            <w:vMerge/>
            <w:tcBorders>
              <w:bottom w:val="single" w:sz="4" w:space="0" w:color="auto"/>
            </w:tcBorders>
          </w:tcPr>
          <w:p w14:paraId="4B1DF8C2" w14:textId="77777777" w:rsidR="00765AD5" w:rsidRPr="00765AD5" w:rsidRDefault="00765AD5" w:rsidP="009E5A10">
            <w:pPr>
              <w:ind w:right="282"/>
              <w:jc w:val="both"/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</w:tc>
        <w:tc>
          <w:tcPr>
            <w:tcW w:w="6492" w:type="dxa"/>
          </w:tcPr>
          <w:p w14:paraId="57DD0178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1. nazwa zamówienia: .........................................................</w:t>
            </w:r>
          </w:p>
          <w:p w14:paraId="548E2E03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2. zakres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: dokumentacja projektowa składająca się z projektu koncepcyjnego*/budowlanego* /  wykonawczego*  / budowy* / rozbudowy* / przebudowy* skrzyżowania typu rondo i/lub skrzyżowania z sygnalizacją świetlną;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8805A0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koncepcyjny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164CB17B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budowlany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174173F5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wykonawczy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450A414A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3. kategoria drogi: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wojewódzka*/ krajowa*/gminna*/powiatowa*</w:t>
            </w:r>
          </w:p>
          <w:p w14:paraId="35779212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4. klasa drogi: ...................................... </w:t>
            </w:r>
          </w:p>
          <w:p w14:paraId="472B7C61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5. typ skrzyżowania:…………</w:t>
            </w:r>
          </w:p>
          <w:p w14:paraId="6A4F65C9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6. lokalizacja skrzyżowania …….</w:t>
            </w:r>
          </w:p>
          <w:p w14:paraId="0300B3FA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7. data zakończenia realizacji usługi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 xml:space="preserve">dzień/m-c/rok: 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  <w:p w14:paraId="4D053D22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8.pełna nazwa zamawiającego: .........................................</w:t>
            </w:r>
          </w:p>
        </w:tc>
      </w:tr>
      <w:tr w:rsidR="00765AD5" w:rsidRPr="00765AD5" w14:paraId="57B57D1F" w14:textId="77777777" w:rsidTr="00BB0F1F">
        <w:trPr>
          <w:trHeight w:val="5239"/>
        </w:trPr>
        <w:tc>
          <w:tcPr>
            <w:tcW w:w="822" w:type="dxa"/>
            <w:tcBorders>
              <w:top w:val="single" w:sz="4" w:space="0" w:color="auto"/>
            </w:tcBorders>
            <w:vAlign w:val="center"/>
          </w:tcPr>
          <w:p w14:paraId="7776CF45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580" w:type="dxa"/>
            <w:vMerge/>
            <w:tcBorders>
              <w:top w:val="single" w:sz="4" w:space="0" w:color="auto"/>
            </w:tcBorders>
          </w:tcPr>
          <w:p w14:paraId="23FA8A6C" w14:textId="77777777" w:rsidR="00765AD5" w:rsidRPr="00765AD5" w:rsidRDefault="00765AD5" w:rsidP="009E5A10">
            <w:pPr>
              <w:ind w:right="282"/>
              <w:jc w:val="both"/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</w:tc>
        <w:tc>
          <w:tcPr>
            <w:tcW w:w="6492" w:type="dxa"/>
          </w:tcPr>
          <w:p w14:paraId="5D9D0A8E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1. nazwa zamówienia: .........................................................</w:t>
            </w:r>
          </w:p>
          <w:p w14:paraId="6CAAC1B3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2. zakres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: dokumentacja projektowa składająca się z projektu koncepcyjnego*/budowlanego* /  wykonawczego*  / budowy* / rozbudowy* / przebudowy* skrzyżowania typu rondo i/lub skrzyżowania z sygnalizacją świetlną;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D5E13E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koncepcyjny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412EF30C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budowlany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412EE003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wykonawczy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3E54A5F6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3. kategoria drogi: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wojewódzka*/ krajowa*/gminna*/powiatowa*</w:t>
            </w:r>
          </w:p>
          <w:p w14:paraId="506FA429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4. klasa drogi: ...................................... </w:t>
            </w:r>
          </w:p>
          <w:p w14:paraId="65F991E8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5. typ skrzyżowania:…………</w:t>
            </w:r>
          </w:p>
          <w:p w14:paraId="325F6964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6. lokalizacja skrzyżowania …….</w:t>
            </w:r>
          </w:p>
          <w:p w14:paraId="115B01B0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7. data zakończenia realizacji usługi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 xml:space="preserve">dzień/m-c/rok: 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  <w:p w14:paraId="6B5C870A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8.pełna nazwa zamawiającego: .........................................</w:t>
            </w:r>
          </w:p>
        </w:tc>
      </w:tr>
      <w:tr w:rsidR="00765AD5" w:rsidRPr="00765AD5" w14:paraId="5A5B283C" w14:textId="77777777" w:rsidTr="009E5A10">
        <w:trPr>
          <w:trHeight w:val="5086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688DFD14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580" w:type="dxa"/>
            <w:vMerge w:val="restart"/>
            <w:tcBorders>
              <w:bottom w:val="single" w:sz="4" w:space="0" w:color="auto"/>
            </w:tcBorders>
            <w:vAlign w:val="center"/>
          </w:tcPr>
          <w:p w14:paraId="2A32DAE8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2" w:type="dxa"/>
          </w:tcPr>
          <w:p w14:paraId="7C04CCAC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1. nazwa zamówienia: .........................................................</w:t>
            </w:r>
          </w:p>
          <w:p w14:paraId="5F2CCCE2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2. zakres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: dokumentacja projektowa składająca się z projektu koncepcyjnego*/budowlanego* /  wykonawczego*  / budowy* / rozbudowy* / przebudowy* skrzyżowania typu rondo i/lub skrzyżowania z sygnalizacją świetlną;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BCD13E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koncepcyjny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6AB41AE0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budowlany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1A77FE09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wykonawczy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08596003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3. kategoria drogi: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wojewódzka*/ krajowa*/gminna*/powiatowa*</w:t>
            </w:r>
          </w:p>
          <w:p w14:paraId="67C5042A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4. klasa drogi: ...................................... </w:t>
            </w:r>
          </w:p>
          <w:p w14:paraId="0C3DBE7D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5. typ skrzyżowania:…………</w:t>
            </w:r>
          </w:p>
          <w:p w14:paraId="37C18539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6. lokalizacja skrzyżowania …….</w:t>
            </w:r>
          </w:p>
          <w:p w14:paraId="16209DF2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7. data zakończenia realizacji usługi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 xml:space="preserve">dzień/m-c/rok: 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  <w:p w14:paraId="7C581644" w14:textId="77777777" w:rsidR="00765AD5" w:rsidRPr="00765AD5" w:rsidRDefault="00765AD5" w:rsidP="009E5A10">
            <w:pPr>
              <w:spacing w:line="360" w:lineRule="auto"/>
              <w:ind w:right="2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8.pełna nazwa zamawiającego: .........................................</w:t>
            </w:r>
          </w:p>
        </w:tc>
      </w:tr>
      <w:tr w:rsidR="00765AD5" w:rsidRPr="00765AD5" w14:paraId="3C9E3782" w14:textId="77777777" w:rsidTr="009E5A10">
        <w:trPr>
          <w:trHeight w:val="1696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7623779C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580" w:type="dxa"/>
            <w:vMerge/>
            <w:tcBorders>
              <w:bottom w:val="single" w:sz="4" w:space="0" w:color="auto"/>
            </w:tcBorders>
          </w:tcPr>
          <w:p w14:paraId="49B09881" w14:textId="77777777" w:rsidR="00765AD5" w:rsidRPr="00765AD5" w:rsidRDefault="00765AD5" w:rsidP="009E5A10">
            <w:pPr>
              <w:ind w:right="282"/>
              <w:jc w:val="both"/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</w:tc>
        <w:tc>
          <w:tcPr>
            <w:tcW w:w="6492" w:type="dxa"/>
          </w:tcPr>
          <w:p w14:paraId="16D75805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1. nazwa zamówienia: .........................................................</w:t>
            </w:r>
          </w:p>
          <w:p w14:paraId="5E587269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2. zakres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765AD5">
              <w:rPr>
                <w:rFonts w:ascii="Arial" w:hAnsi="Arial" w:cs="Arial"/>
                <w:sz w:val="20"/>
                <w:szCs w:val="20"/>
              </w:rPr>
              <w:t>2. zakres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: dokumentacja projektowa składająca się z projektu koncepcyjnego*/budowlanego* /  wykonawczego*  / budowy* / rozbudowy* / przebudowy* skrzyżowania typu rondo i/lub skrzyżowania z sygnalizacją świetlną;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2A01A3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koncepcyjny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208D7560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budowlany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6DDCAF54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wykonawczy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463F16FC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3. kategoria drogi: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wojewódzka*/ krajowa*/gminna*/powiatowa*</w:t>
            </w:r>
          </w:p>
          <w:p w14:paraId="7D61A9EB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4. klasa drogi: ...................................... </w:t>
            </w:r>
          </w:p>
          <w:p w14:paraId="26C09D8D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5. typ skrzyżowania:…………</w:t>
            </w:r>
          </w:p>
          <w:p w14:paraId="4668E365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6. lokalizacja skrzyżowania …….</w:t>
            </w:r>
          </w:p>
          <w:p w14:paraId="40E863DF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7. data zakończenia realizacji usługi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 xml:space="preserve">dzień/m-c/rok: 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  <w:p w14:paraId="2E4C351C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8.pełna nazwa zamawiającego: .........................................</w:t>
            </w:r>
          </w:p>
        </w:tc>
      </w:tr>
      <w:tr w:rsidR="00765AD5" w:rsidRPr="00765AD5" w14:paraId="0C4AB470" w14:textId="77777777" w:rsidTr="009E5A10">
        <w:tc>
          <w:tcPr>
            <w:tcW w:w="822" w:type="dxa"/>
            <w:tcBorders>
              <w:top w:val="single" w:sz="4" w:space="0" w:color="auto"/>
            </w:tcBorders>
            <w:vAlign w:val="center"/>
          </w:tcPr>
          <w:p w14:paraId="1CC442E1" w14:textId="77777777" w:rsidR="00765AD5" w:rsidRPr="00765AD5" w:rsidRDefault="00765AD5" w:rsidP="009E5A10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580" w:type="dxa"/>
            <w:vMerge/>
            <w:tcBorders>
              <w:top w:val="single" w:sz="4" w:space="0" w:color="auto"/>
            </w:tcBorders>
          </w:tcPr>
          <w:p w14:paraId="3046849C" w14:textId="77777777" w:rsidR="00765AD5" w:rsidRPr="00765AD5" w:rsidRDefault="00765AD5" w:rsidP="009E5A10">
            <w:pPr>
              <w:ind w:right="282"/>
              <w:jc w:val="both"/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</w:tc>
        <w:tc>
          <w:tcPr>
            <w:tcW w:w="6492" w:type="dxa"/>
          </w:tcPr>
          <w:p w14:paraId="1C5A2A78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1. nazwa zamówienia: .........................................................</w:t>
            </w:r>
          </w:p>
          <w:p w14:paraId="4A1BF03F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2. zakres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: dokumentacja projektowa składająca się z projektu koncepcyjnego*/budowlanego* /  wykonawczego*  / budowy* / rozbudowy* / przebudowy* skrzyżowania typu rondo i/lub skrzyżowania z sygnalizacją świetlną;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DC72A3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koncepcyjny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20269136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budowlany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029D8EBA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projekt wykonawczy –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TAK / NIE*</w:t>
            </w:r>
          </w:p>
          <w:p w14:paraId="71791B55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3. kategoria drogi: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>wojewódzka*/ krajowa*/gminna*/powiatowa*</w:t>
            </w:r>
          </w:p>
          <w:p w14:paraId="4E1A7AB3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4. klasa drogi: ...................................... </w:t>
            </w:r>
          </w:p>
          <w:p w14:paraId="68E2084E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5. typ skrzyżowania:…………</w:t>
            </w:r>
          </w:p>
          <w:p w14:paraId="42658C07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lastRenderedPageBreak/>
              <w:t>6. lokalizacja skrzyżowania …….</w:t>
            </w:r>
          </w:p>
          <w:p w14:paraId="4CB9AD67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 xml:space="preserve">7. data zakończenia realizacji usługi </w:t>
            </w:r>
            <w:r w:rsidRPr="00765AD5">
              <w:rPr>
                <w:rFonts w:ascii="Arial" w:hAnsi="Arial" w:cs="Arial"/>
                <w:b/>
                <w:sz w:val="20"/>
                <w:szCs w:val="20"/>
              </w:rPr>
              <w:t xml:space="preserve">dzień/m-c/rok: </w:t>
            </w:r>
            <w:r w:rsidRPr="00765AD5"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  <w:p w14:paraId="0A3E1F7D" w14:textId="77777777" w:rsidR="00765AD5" w:rsidRPr="00765AD5" w:rsidRDefault="00765AD5" w:rsidP="009E5A10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765AD5">
              <w:rPr>
                <w:rFonts w:ascii="Arial" w:hAnsi="Arial" w:cs="Arial"/>
                <w:sz w:val="20"/>
                <w:szCs w:val="20"/>
              </w:rPr>
              <w:t>8.pełna nazwa zamawiającego: .........................................</w:t>
            </w:r>
          </w:p>
        </w:tc>
      </w:tr>
    </w:tbl>
    <w:p w14:paraId="016A3212" w14:textId="52EA869F" w:rsidR="00765AD5" w:rsidRPr="00BB680D" w:rsidRDefault="00BB0F1F" w:rsidP="00BB0F1F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BB680D">
        <w:rPr>
          <w:rFonts w:ascii="Arial" w:hAnsi="Arial" w:cs="Arial"/>
          <w:b/>
          <w:bCs/>
          <w:i/>
          <w:iCs/>
          <w:sz w:val="16"/>
          <w:szCs w:val="16"/>
        </w:rPr>
        <w:lastRenderedPageBreak/>
        <w:t>*niepotrzebne skreślić</w:t>
      </w:r>
    </w:p>
    <w:p w14:paraId="7BAFBAB3" w14:textId="55180BC8" w:rsidR="00C97D62" w:rsidRPr="00B61896" w:rsidRDefault="00270C5F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3</w:t>
      </w:r>
      <w:r w:rsidR="00CA1F40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CA1F40" w:rsidRPr="00B61896">
        <w:rPr>
          <w:rFonts w:ascii="Arial" w:hAnsi="Arial" w:cs="Arial"/>
          <w:b/>
          <w:bCs/>
          <w:sz w:val="20"/>
          <w:szCs w:val="20"/>
        </w:rPr>
        <w:tab/>
      </w:r>
      <w:r w:rsidR="00C97D62" w:rsidRPr="00B61896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="00C97D62" w:rsidRPr="00B61896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B61896" w:rsidRDefault="00270C5F" w:rsidP="00C97D62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4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ab/>
      </w:r>
      <w:r w:rsidR="00C97D62" w:rsidRPr="00B61896">
        <w:rPr>
          <w:rFonts w:ascii="Arial" w:hAnsi="Arial" w:cs="Arial"/>
          <w:sz w:val="20"/>
          <w:szCs w:val="20"/>
        </w:rPr>
        <w:t xml:space="preserve">Oświadczamy, że spełniamy wszystkie </w:t>
      </w:r>
      <w:r w:rsidR="00C32FD7" w:rsidRPr="00B61896">
        <w:rPr>
          <w:rFonts w:ascii="Arial" w:hAnsi="Arial" w:cs="Arial"/>
          <w:sz w:val="20"/>
          <w:szCs w:val="20"/>
        </w:rPr>
        <w:t>wymagania</w:t>
      </w:r>
      <w:r w:rsidR="00C97D62" w:rsidRPr="00B61896">
        <w:rPr>
          <w:rFonts w:ascii="Arial" w:hAnsi="Arial" w:cs="Arial"/>
          <w:sz w:val="20"/>
          <w:szCs w:val="20"/>
        </w:rPr>
        <w:t xml:space="preserve"> zawarte w SWZ.</w:t>
      </w:r>
    </w:p>
    <w:p w14:paraId="0166B765" w14:textId="6588AD65" w:rsidR="0055075D" w:rsidRPr="00B61896" w:rsidRDefault="00270C5F" w:rsidP="00EE34DD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5</w:t>
      </w:r>
      <w:r w:rsidR="00EE7CF6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EE7CF6" w:rsidRPr="00B61896">
        <w:rPr>
          <w:rFonts w:ascii="Arial" w:hAnsi="Arial" w:cs="Arial"/>
          <w:b/>
          <w:bCs/>
          <w:sz w:val="20"/>
          <w:szCs w:val="20"/>
        </w:rPr>
        <w:tab/>
      </w:r>
      <w:r w:rsidR="00EE7CF6" w:rsidRPr="00B61896">
        <w:rPr>
          <w:rFonts w:ascii="Arial" w:hAnsi="Arial" w:cs="Arial"/>
          <w:sz w:val="20"/>
          <w:szCs w:val="20"/>
        </w:rPr>
        <w:t xml:space="preserve">Oświadczamy, że </w:t>
      </w:r>
      <w:r w:rsidR="0055075D" w:rsidRPr="00B61896">
        <w:rPr>
          <w:rFonts w:ascii="Arial" w:hAnsi="Arial" w:cs="Arial"/>
          <w:sz w:val="20"/>
          <w:szCs w:val="20"/>
        </w:rPr>
        <w:t xml:space="preserve">w celu </w:t>
      </w:r>
      <w:r w:rsidR="00C61ABD" w:rsidRPr="00B61896">
        <w:rPr>
          <w:rFonts w:ascii="Arial" w:hAnsi="Arial" w:cs="Arial"/>
          <w:sz w:val="20"/>
          <w:szCs w:val="20"/>
        </w:rPr>
        <w:t xml:space="preserve">wykazania </w:t>
      </w:r>
      <w:r w:rsidR="0055075D" w:rsidRPr="00B61896">
        <w:rPr>
          <w:rFonts w:ascii="Arial" w:hAnsi="Arial" w:cs="Arial"/>
          <w:sz w:val="20"/>
          <w:szCs w:val="20"/>
        </w:rPr>
        <w:t xml:space="preserve">spełnienia warunków udziału w postępowaniu polegamy na zdolnościach </w:t>
      </w:r>
      <w:r w:rsidR="0055075D" w:rsidRPr="00B61896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="0055075D" w:rsidRPr="00B61896">
        <w:rPr>
          <w:rFonts w:ascii="Arial" w:hAnsi="Arial" w:cs="Arial"/>
          <w:sz w:val="20"/>
          <w:szCs w:val="20"/>
        </w:rPr>
        <w:t xml:space="preserve"> nw. </w:t>
      </w:r>
      <w:r w:rsidR="00D31705" w:rsidRPr="00B61896">
        <w:rPr>
          <w:rFonts w:ascii="Arial" w:hAnsi="Arial" w:cs="Arial"/>
          <w:sz w:val="20"/>
          <w:szCs w:val="20"/>
        </w:rPr>
        <w:t>podmiotów udostępniających te zasoby</w:t>
      </w:r>
      <w:r w:rsidR="00D31705"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="00D5589C"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8"/>
      </w:r>
      <w:r w:rsidR="0055075D" w:rsidRPr="00B61896">
        <w:rPr>
          <w:rFonts w:ascii="Arial" w:hAnsi="Arial" w:cs="Arial"/>
          <w:color w:val="FF00FF"/>
          <w:sz w:val="20"/>
          <w:szCs w:val="20"/>
        </w:rPr>
        <w:t>:</w:t>
      </w:r>
    </w:p>
    <w:p w14:paraId="15B1640D" w14:textId="13FA8EB8" w:rsidR="00AE1D3F" w:rsidRPr="00B61896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B61896">
        <w:rPr>
          <w:rFonts w:ascii="Arial" w:hAnsi="Arial" w:cs="Arial"/>
          <w:sz w:val="20"/>
          <w:szCs w:val="20"/>
        </w:rPr>
        <w:t xml:space="preserve">na potwierdzenie spełnienia warunku </w:t>
      </w:r>
      <w:r w:rsidRPr="00B61896">
        <w:rPr>
          <w:rFonts w:ascii="Arial" w:hAnsi="Arial" w:cs="Arial"/>
          <w:b/>
          <w:bCs/>
          <w:sz w:val="20"/>
          <w:szCs w:val="20"/>
        </w:rPr>
        <w:t>pkt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bCs/>
          <w:sz w:val="20"/>
          <w:szCs w:val="20"/>
        </w:rPr>
        <w:t>…….</w:t>
      </w:r>
      <w:r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9"/>
      </w:r>
      <w:r w:rsidRPr="00B61896">
        <w:rPr>
          <w:rFonts w:ascii="Arial" w:hAnsi="Arial" w:cs="Arial"/>
          <w:color w:val="FF0000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bCs/>
          <w:sz w:val="20"/>
          <w:szCs w:val="20"/>
        </w:rPr>
        <w:t>SWZ</w:t>
      </w:r>
      <w:r w:rsidRPr="00B61896">
        <w:rPr>
          <w:rFonts w:ascii="Arial" w:hAnsi="Arial" w:cs="Arial"/>
          <w:sz w:val="20"/>
          <w:szCs w:val="20"/>
        </w:rPr>
        <w:t xml:space="preserve"> - </w:t>
      </w:r>
      <w:r w:rsidRPr="00B61896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B61896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B61896">
        <w:rPr>
          <w:rFonts w:ascii="Arial" w:hAnsi="Arial" w:cs="Arial"/>
          <w:sz w:val="16"/>
          <w:szCs w:val="16"/>
        </w:rPr>
        <w:t>CEiDG</w:t>
      </w:r>
      <w:proofErr w:type="spellEnd"/>
      <w:r w:rsidRPr="00B61896">
        <w:rPr>
          <w:rFonts w:ascii="Arial" w:hAnsi="Arial" w:cs="Arial"/>
          <w:sz w:val="16"/>
          <w:szCs w:val="16"/>
        </w:rPr>
        <w:t xml:space="preserve">), </w:t>
      </w:r>
      <w:r w:rsidRPr="00B61896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B61896">
        <w:rPr>
          <w:rFonts w:ascii="Arial" w:hAnsi="Arial" w:cs="Arial"/>
          <w:i/>
          <w:iCs/>
          <w:sz w:val="16"/>
          <w:szCs w:val="16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BC1DBE">
        <w:rPr>
          <w:rFonts w:ascii="Arial" w:hAnsi="Arial" w:cs="Arial"/>
          <w:i/>
          <w:iCs/>
          <w:sz w:val="16"/>
          <w:szCs w:val="16"/>
        </w:rPr>
        <w:t xml:space="preserve"> </w:t>
      </w:r>
      <w:r w:rsidR="00BC1DBE" w:rsidRPr="0042291A">
        <w:rPr>
          <w:rFonts w:ascii="Arial" w:hAnsi="Arial" w:cs="Arial"/>
          <w:i/>
          <w:iCs/>
          <w:color w:val="EE0000"/>
          <w:sz w:val="16"/>
          <w:szCs w:val="16"/>
        </w:rPr>
        <w:t>(należy  wskazać adres strony</w:t>
      </w:r>
      <w:r w:rsidR="00BC1DBE">
        <w:rPr>
          <w:rFonts w:ascii="Arial" w:hAnsi="Arial" w:cs="Arial"/>
          <w:i/>
          <w:iCs/>
          <w:color w:val="EE0000"/>
          <w:sz w:val="16"/>
          <w:szCs w:val="16"/>
        </w:rPr>
        <w:t xml:space="preserve"> internetowej</w:t>
      </w:r>
      <w:r w:rsidR="00BC1DBE" w:rsidRPr="0042291A">
        <w:rPr>
          <w:rFonts w:ascii="Arial" w:hAnsi="Arial" w:cs="Arial"/>
          <w:i/>
          <w:iCs/>
          <w:color w:val="EE0000"/>
          <w:sz w:val="16"/>
          <w:szCs w:val="16"/>
        </w:rPr>
        <w:t>)</w:t>
      </w:r>
      <w:r w:rsidR="00BC1DBE" w:rsidRPr="00B61896">
        <w:rPr>
          <w:rFonts w:ascii="Arial" w:hAnsi="Arial" w:cs="Arial"/>
          <w:i/>
          <w:iCs/>
          <w:sz w:val="16"/>
          <w:szCs w:val="16"/>
        </w:rPr>
        <w:t xml:space="preserve">: </w:t>
      </w:r>
      <w:r w:rsidR="00BC1DBE" w:rsidRPr="00B61896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="00BC1DBE" w:rsidRPr="00B61896">
        <w:rPr>
          <w:rFonts w:ascii="Arial" w:hAnsi="Arial" w:cs="Arial"/>
          <w:i/>
          <w:iCs/>
          <w:sz w:val="16"/>
          <w:szCs w:val="16"/>
        </w:rPr>
        <w:t>)</w:t>
      </w:r>
      <w:r w:rsidR="00BC1DBE" w:rsidRPr="00B61896">
        <w:rPr>
          <w:rFonts w:ascii="Arial" w:hAnsi="Arial" w:cs="Arial"/>
          <w:sz w:val="20"/>
          <w:szCs w:val="20"/>
        </w:rPr>
        <w:t>;</w:t>
      </w:r>
      <w:r w:rsidRPr="00B61896">
        <w:rPr>
          <w:rFonts w:ascii="Arial" w:hAnsi="Arial" w:cs="Arial"/>
          <w:i/>
          <w:iCs/>
          <w:sz w:val="16"/>
          <w:szCs w:val="16"/>
        </w:rPr>
        <w:t xml:space="preserve">: </w:t>
      </w:r>
      <w:r w:rsidRPr="00B61896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B61896">
        <w:rPr>
          <w:rFonts w:ascii="Arial" w:hAnsi="Arial" w:cs="Arial"/>
          <w:i/>
          <w:iCs/>
          <w:sz w:val="16"/>
          <w:szCs w:val="16"/>
        </w:rPr>
        <w:t>)</w:t>
      </w:r>
      <w:r w:rsidRPr="00B61896">
        <w:rPr>
          <w:rFonts w:ascii="Arial" w:hAnsi="Arial" w:cs="Arial"/>
          <w:sz w:val="20"/>
          <w:szCs w:val="20"/>
        </w:rPr>
        <w:t>;</w:t>
      </w:r>
      <w:r w:rsidRPr="00B61896">
        <w:rPr>
          <w:rFonts w:ascii="Arial" w:hAnsi="Arial" w:cs="Arial"/>
          <w:sz w:val="16"/>
          <w:szCs w:val="16"/>
        </w:rPr>
        <w:t xml:space="preserve"> </w:t>
      </w:r>
    </w:p>
    <w:p w14:paraId="5157F15B" w14:textId="022E5039" w:rsidR="00AE1D3F" w:rsidRPr="00B61896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B61896">
        <w:rPr>
          <w:rFonts w:ascii="Arial" w:hAnsi="Arial" w:cs="Arial"/>
          <w:sz w:val="20"/>
          <w:szCs w:val="20"/>
        </w:rPr>
        <w:t xml:space="preserve">na potwierdzenie spełnienia warunku </w:t>
      </w:r>
      <w:r w:rsidRPr="00B61896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B61896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bCs/>
          <w:sz w:val="20"/>
          <w:szCs w:val="20"/>
        </w:rPr>
        <w:t>SWZ</w:t>
      </w:r>
      <w:r w:rsidRPr="00B61896">
        <w:rPr>
          <w:rFonts w:ascii="Arial" w:hAnsi="Arial" w:cs="Arial"/>
          <w:sz w:val="20"/>
          <w:szCs w:val="20"/>
        </w:rPr>
        <w:t xml:space="preserve"> - </w:t>
      </w:r>
      <w:r w:rsidRPr="00B61896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B61896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B61896">
        <w:rPr>
          <w:rFonts w:ascii="Arial" w:hAnsi="Arial" w:cs="Arial"/>
          <w:sz w:val="16"/>
          <w:szCs w:val="16"/>
        </w:rPr>
        <w:t>CEiDG</w:t>
      </w:r>
      <w:proofErr w:type="spellEnd"/>
      <w:r w:rsidRPr="00B61896">
        <w:rPr>
          <w:rFonts w:ascii="Arial" w:hAnsi="Arial" w:cs="Arial"/>
          <w:sz w:val="16"/>
          <w:szCs w:val="16"/>
        </w:rPr>
        <w:t xml:space="preserve">), </w:t>
      </w:r>
      <w:r w:rsidRPr="00B61896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B61896">
        <w:rPr>
          <w:rFonts w:ascii="Arial" w:hAnsi="Arial" w:cs="Arial"/>
          <w:i/>
          <w:iCs/>
          <w:sz w:val="16"/>
          <w:szCs w:val="16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BC1DBE">
        <w:rPr>
          <w:rFonts w:ascii="Arial" w:hAnsi="Arial" w:cs="Arial"/>
          <w:i/>
          <w:iCs/>
          <w:sz w:val="16"/>
          <w:szCs w:val="16"/>
        </w:rPr>
        <w:t xml:space="preserve"> </w:t>
      </w:r>
      <w:r w:rsidR="00BC1DBE" w:rsidRPr="0042291A">
        <w:rPr>
          <w:rFonts w:ascii="Arial" w:hAnsi="Arial" w:cs="Arial"/>
          <w:i/>
          <w:iCs/>
          <w:color w:val="EE0000"/>
          <w:sz w:val="16"/>
          <w:szCs w:val="16"/>
        </w:rPr>
        <w:t>(należy  wskazać adres strony</w:t>
      </w:r>
      <w:r w:rsidR="00BC1DBE">
        <w:rPr>
          <w:rFonts w:ascii="Arial" w:hAnsi="Arial" w:cs="Arial"/>
          <w:i/>
          <w:iCs/>
          <w:color w:val="EE0000"/>
          <w:sz w:val="16"/>
          <w:szCs w:val="16"/>
        </w:rPr>
        <w:t xml:space="preserve"> internetowej</w:t>
      </w:r>
      <w:r w:rsidR="00BC1DBE" w:rsidRPr="0042291A">
        <w:rPr>
          <w:rFonts w:ascii="Arial" w:hAnsi="Arial" w:cs="Arial"/>
          <w:i/>
          <w:iCs/>
          <w:color w:val="EE0000"/>
          <w:sz w:val="16"/>
          <w:szCs w:val="16"/>
        </w:rPr>
        <w:t>):</w:t>
      </w:r>
      <w:r w:rsidRPr="00B61896">
        <w:rPr>
          <w:rFonts w:ascii="Arial" w:hAnsi="Arial" w:cs="Arial"/>
          <w:i/>
          <w:iCs/>
          <w:sz w:val="16"/>
          <w:szCs w:val="16"/>
        </w:rPr>
        <w:t xml:space="preserve"> </w:t>
      </w:r>
      <w:r w:rsidRPr="00B61896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B61896">
        <w:rPr>
          <w:rFonts w:ascii="Arial" w:hAnsi="Arial" w:cs="Arial"/>
          <w:i/>
          <w:iCs/>
          <w:sz w:val="16"/>
          <w:szCs w:val="16"/>
        </w:rPr>
        <w:t>)</w:t>
      </w:r>
      <w:r w:rsidRPr="00B61896">
        <w:rPr>
          <w:rFonts w:ascii="Arial" w:hAnsi="Arial" w:cs="Arial"/>
          <w:sz w:val="20"/>
          <w:szCs w:val="20"/>
        </w:rPr>
        <w:t xml:space="preserve">; </w:t>
      </w:r>
    </w:p>
    <w:p w14:paraId="35D31776" w14:textId="42DCB81C" w:rsidR="00AE1D3F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na potwierdzenie spełnienia warunku </w:t>
      </w:r>
      <w:r w:rsidRPr="00B61896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B61896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bCs/>
          <w:sz w:val="20"/>
          <w:szCs w:val="20"/>
        </w:rPr>
        <w:t>SWZ</w:t>
      </w:r>
      <w:r w:rsidRPr="00B61896">
        <w:rPr>
          <w:rFonts w:ascii="Arial" w:hAnsi="Arial" w:cs="Arial"/>
          <w:sz w:val="20"/>
          <w:szCs w:val="20"/>
        </w:rPr>
        <w:t xml:space="preserve"> - </w:t>
      </w:r>
      <w:r w:rsidRPr="00B61896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B61896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B61896">
        <w:rPr>
          <w:rFonts w:ascii="Arial" w:hAnsi="Arial" w:cs="Arial"/>
          <w:sz w:val="16"/>
          <w:szCs w:val="16"/>
        </w:rPr>
        <w:t>CEiDG</w:t>
      </w:r>
      <w:proofErr w:type="spellEnd"/>
      <w:r w:rsidRPr="00B61896">
        <w:rPr>
          <w:rFonts w:ascii="Arial" w:hAnsi="Arial" w:cs="Arial"/>
          <w:sz w:val="16"/>
          <w:szCs w:val="16"/>
        </w:rPr>
        <w:t xml:space="preserve">), </w:t>
      </w:r>
      <w:r w:rsidRPr="00B61896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B61896">
        <w:rPr>
          <w:rFonts w:ascii="Arial" w:hAnsi="Arial" w:cs="Arial"/>
          <w:i/>
          <w:iCs/>
          <w:sz w:val="16"/>
          <w:szCs w:val="16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BC1DBE">
        <w:rPr>
          <w:rFonts w:ascii="Arial" w:hAnsi="Arial" w:cs="Arial"/>
          <w:i/>
          <w:iCs/>
          <w:sz w:val="16"/>
          <w:szCs w:val="16"/>
        </w:rPr>
        <w:t xml:space="preserve"> </w:t>
      </w:r>
      <w:r w:rsidR="00BC1DBE" w:rsidRPr="0042291A">
        <w:rPr>
          <w:rFonts w:ascii="Arial" w:hAnsi="Arial" w:cs="Arial"/>
          <w:i/>
          <w:iCs/>
          <w:color w:val="EE0000"/>
          <w:sz w:val="16"/>
          <w:szCs w:val="16"/>
        </w:rPr>
        <w:t>(należy  wskazać adres strony</w:t>
      </w:r>
      <w:r w:rsidR="00BC1DBE">
        <w:rPr>
          <w:rFonts w:ascii="Arial" w:hAnsi="Arial" w:cs="Arial"/>
          <w:i/>
          <w:iCs/>
          <w:color w:val="EE0000"/>
          <w:sz w:val="16"/>
          <w:szCs w:val="16"/>
        </w:rPr>
        <w:t xml:space="preserve"> internetowej</w:t>
      </w:r>
      <w:r w:rsidR="00BC1DBE" w:rsidRPr="0042291A">
        <w:rPr>
          <w:rFonts w:ascii="Arial" w:hAnsi="Arial" w:cs="Arial"/>
          <w:i/>
          <w:iCs/>
          <w:color w:val="EE0000"/>
          <w:sz w:val="16"/>
          <w:szCs w:val="16"/>
        </w:rPr>
        <w:t>):</w:t>
      </w:r>
      <w:r w:rsidR="00BC1DBE">
        <w:rPr>
          <w:rFonts w:ascii="Arial" w:hAnsi="Arial" w:cs="Arial"/>
          <w:i/>
          <w:iCs/>
          <w:sz w:val="16"/>
          <w:szCs w:val="16"/>
        </w:rPr>
        <w:t xml:space="preserve"> </w:t>
      </w:r>
      <w:r w:rsidRPr="00B61896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B61896">
        <w:rPr>
          <w:rFonts w:ascii="Arial" w:hAnsi="Arial" w:cs="Arial"/>
          <w:i/>
          <w:iCs/>
          <w:sz w:val="16"/>
          <w:szCs w:val="16"/>
        </w:rPr>
        <w:t>)</w:t>
      </w:r>
      <w:r w:rsidRPr="00B61896">
        <w:rPr>
          <w:rFonts w:ascii="Arial" w:hAnsi="Arial" w:cs="Arial"/>
          <w:sz w:val="20"/>
          <w:szCs w:val="20"/>
        </w:rPr>
        <w:t xml:space="preserve">; </w:t>
      </w:r>
    </w:p>
    <w:p w14:paraId="7E37D6D1" w14:textId="77777777" w:rsidR="00AE1D3F" w:rsidRPr="00B61896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(…)</w:t>
      </w:r>
    </w:p>
    <w:p w14:paraId="3F38FEAC" w14:textId="2716A107" w:rsidR="00AE1D3F" w:rsidRPr="00B61896" w:rsidRDefault="00AE1D3F" w:rsidP="00AE1D3F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B61896">
        <w:rPr>
          <w:rFonts w:ascii="Arial" w:hAnsi="Arial" w:cs="Arial"/>
          <w:b/>
          <w:sz w:val="20"/>
          <w:szCs w:val="20"/>
        </w:rPr>
        <w:t>zrealizują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 xml:space="preserve">usługi </w:t>
      </w:r>
      <w:r w:rsidRPr="00B61896">
        <w:rPr>
          <w:rFonts w:ascii="Arial" w:hAnsi="Arial" w:cs="Arial"/>
          <w:sz w:val="20"/>
          <w:szCs w:val="20"/>
        </w:rPr>
        <w:t>w ramach niniejszego przedmiotu zamówienia.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</w:p>
    <w:p w14:paraId="38502A57" w14:textId="17C7CA21" w:rsidR="00C97D62" w:rsidRPr="00B61896" w:rsidRDefault="00C80915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6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ab/>
      </w:r>
      <w:r w:rsidR="00C97D62" w:rsidRPr="00B61896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049AF593" w14:textId="08B2AAFA" w:rsidR="00C97D62" w:rsidRPr="00B61896" w:rsidRDefault="0098345E" w:rsidP="003A5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7</w:t>
      </w:r>
      <w:r w:rsidR="00AF6242" w:rsidRPr="00B61896">
        <w:rPr>
          <w:rFonts w:ascii="Arial" w:hAnsi="Arial" w:cs="Arial"/>
          <w:b/>
          <w:bCs/>
          <w:sz w:val="20"/>
          <w:szCs w:val="20"/>
        </w:rPr>
        <w:t>.</w:t>
      </w:r>
      <w:r w:rsidR="00AF6242" w:rsidRPr="00B61896">
        <w:rPr>
          <w:rFonts w:ascii="Arial" w:hAnsi="Arial" w:cs="Arial"/>
          <w:sz w:val="20"/>
          <w:szCs w:val="20"/>
        </w:rPr>
        <w:t xml:space="preserve"> </w:t>
      </w:r>
      <w:r w:rsidR="00AF6242" w:rsidRPr="00B61896">
        <w:rPr>
          <w:rFonts w:ascii="Arial" w:hAnsi="Arial" w:cs="Arial"/>
          <w:sz w:val="20"/>
          <w:szCs w:val="20"/>
        </w:rPr>
        <w:tab/>
      </w:r>
      <w:r w:rsidR="00C97D62" w:rsidRPr="00B61896">
        <w:rPr>
          <w:rFonts w:ascii="Arial" w:hAnsi="Arial" w:cs="Arial"/>
          <w:sz w:val="20"/>
          <w:szCs w:val="20"/>
        </w:rPr>
        <w:t xml:space="preserve">Oświadczamy, że zawarty w SWZ </w:t>
      </w:r>
      <w:r w:rsidR="00C05673" w:rsidRPr="00B61896">
        <w:rPr>
          <w:rFonts w:ascii="Arial" w:hAnsi="Arial" w:cs="Arial"/>
          <w:sz w:val="20"/>
          <w:szCs w:val="20"/>
        </w:rPr>
        <w:t>wzór</w:t>
      </w:r>
      <w:r w:rsidR="00C97D62" w:rsidRPr="00B61896">
        <w:rPr>
          <w:rFonts w:ascii="Arial" w:hAnsi="Arial" w:cs="Arial"/>
          <w:sz w:val="20"/>
          <w:szCs w:val="20"/>
        </w:rPr>
        <w:t xml:space="preserve"> umowy stanowiący 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F40C74">
        <w:rPr>
          <w:rFonts w:ascii="Arial" w:hAnsi="Arial" w:cs="Arial"/>
          <w:b/>
          <w:bCs/>
          <w:sz w:val="20"/>
          <w:szCs w:val="20"/>
        </w:rPr>
        <w:t>n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 xml:space="preserve">r </w:t>
      </w:r>
      <w:r w:rsidR="008F4DB2" w:rsidRPr="00B61896">
        <w:rPr>
          <w:rFonts w:ascii="Arial" w:hAnsi="Arial" w:cs="Arial"/>
          <w:b/>
          <w:bCs/>
          <w:sz w:val="20"/>
          <w:szCs w:val="20"/>
        </w:rPr>
        <w:t>I.</w:t>
      </w:r>
      <w:r w:rsidR="00D31705" w:rsidRPr="00B61896">
        <w:rPr>
          <w:rFonts w:ascii="Arial" w:hAnsi="Arial" w:cs="Arial"/>
          <w:b/>
          <w:bCs/>
          <w:sz w:val="20"/>
          <w:szCs w:val="20"/>
        </w:rPr>
        <w:t>5</w:t>
      </w:r>
      <w:r w:rsidR="007A3C2D" w:rsidRPr="00B61896">
        <w:rPr>
          <w:rFonts w:ascii="Arial" w:hAnsi="Arial" w:cs="Arial"/>
          <w:b/>
          <w:sz w:val="20"/>
          <w:szCs w:val="20"/>
        </w:rPr>
        <w:t>.</w:t>
      </w:r>
      <w:r w:rsidR="008F4DB2" w:rsidRPr="00B61896">
        <w:rPr>
          <w:rFonts w:ascii="Arial" w:hAnsi="Arial" w:cs="Arial"/>
          <w:b/>
          <w:sz w:val="20"/>
          <w:szCs w:val="20"/>
        </w:rPr>
        <w:t xml:space="preserve"> </w:t>
      </w:r>
      <w:r w:rsidR="00C97D62" w:rsidRPr="00B61896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27498D9C" w14:textId="77777777" w:rsidR="00F5212A" w:rsidRPr="00B61896" w:rsidRDefault="00F5212A" w:rsidP="00F5212A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>8.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Pr="00B61896">
        <w:rPr>
          <w:rFonts w:ascii="Arial" w:hAnsi="Arial" w:cs="Arial"/>
          <w:b/>
          <w:bCs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Pr="00B61896">
        <w:rPr>
          <w:rFonts w:ascii="Arial" w:hAnsi="Arial" w:cs="Arial"/>
          <w:b/>
          <w:sz w:val="20"/>
          <w:szCs w:val="20"/>
        </w:rPr>
        <w:t>5 %</w:t>
      </w:r>
      <w:r w:rsidRPr="00B61896">
        <w:rPr>
          <w:rFonts w:ascii="Arial" w:hAnsi="Arial" w:cs="Arial"/>
          <w:sz w:val="20"/>
          <w:szCs w:val="20"/>
        </w:rPr>
        <w:t xml:space="preserve"> ceny całkowitej podanej </w:t>
      </w:r>
      <w:r w:rsidRPr="00B61896">
        <w:rPr>
          <w:rFonts w:ascii="Arial" w:hAnsi="Arial" w:cs="Arial"/>
          <w:sz w:val="20"/>
          <w:szCs w:val="20"/>
        </w:rPr>
        <w:br/>
        <w:t xml:space="preserve">w ofercie (brutto) </w:t>
      </w:r>
      <w:r w:rsidRPr="00B61896">
        <w:rPr>
          <w:rFonts w:ascii="Arial" w:hAnsi="Arial" w:cs="Arial"/>
          <w:b/>
          <w:sz w:val="20"/>
          <w:szCs w:val="20"/>
        </w:rPr>
        <w:t>przed</w:t>
      </w:r>
      <w:r w:rsidRPr="00B61896">
        <w:rPr>
          <w:rFonts w:ascii="Arial" w:hAnsi="Arial" w:cs="Arial"/>
          <w:sz w:val="20"/>
          <w:szCs w:val="20"/>
        </w:rPr>
        <w:t xml:space="preserve"> podpisaniem umowy.</w:t>
      </w:r>
    </w:p>
    <w:p w14:paraId="70BC5856" w14:textId="2B664A42" w:rsidR="006C2A2C" w:rsidRPr="00B61896" w:rsidRDefault="00F5212A" w:rsidP="00244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9</w:t>
      </w:r>
      <w:r w:rsidR="0024422C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24422C" w:rsidRPr="00B61896">
        <w:rPr>
          <w:rFonts w:ascii="Arial" w:hAnsi="Arial" w:cs="Arial"/>
          <w:b/>
          <w:bCs/>
          <w:sz w:val="20"/>
          <w:szCs w:val="20"/>
        </w:rPr>
        <w:tab/>
      </w:r>
      <w:bookmarkStart w:id="1" w:name="_Hlk97120183"/>
      <w:bookmarkStart w:id="2" w:name="_Hlk91676205"/>
      <w:r w:rsidR="006C2A2C" w:rsidRPr="00B61896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</w:t>
      </w:r>
      <w:r w:rsidR="00F37DF1" w:rsidRPr="00B61896">
        <w:rPr>
          <w:rFonts w:ascii="Arial" w:hAnsi="Arial" w:cs="Arial"/>
          <w:sz w:val="20"/>
          <w:szCs w:val="20"/>
        </w:rPr>
        <w:t xml:space="preserve">pkt </w:t>
      </w:r>
      <w:r w:rsidR="00F37DF1" w:rsidRPr="00B61896">
        <w:rPr>
          <w:rFonts w:ascii="Arial" w:hAnsi="Arial" w:cs="Arial"/>
          <w:b/>
          <w:bCs/>
          <w:sz w:val="20"/>
          <w:szCs w:val="20"/>
        </w:rPr>
        <w:t xml:space="preserve">22 </w:t>
      </w:r>
      <w:r w:rsidR="006C2A2C" w:rsidRPr="00B61896">
        <w:rPr>
          <w:rFonts w:ascii="Arial" w:hAnsi="Arial" w:cs="Arial"/>
          <w:b/>
          <w:bCs/>
          <w:sz w:val="20"/>
          <w:szCs w:val="20"/>
        </w:rPr>
        <w:t>SWZ</w:t>
      </w:r>
      <w:bookmarkEnd w:id="1"/>
      <w:r w:rsidR="00D31705" w:rsidRPr="00B61896">
        <w:rPr>
          <w:rFonts w:ascii="Arial" w:hAnsi="Arial" w:cs="Arial"/>
          <w:sz w:val="20"/>
          <w:szCs w:val="20"/>
        </w:rPr>
        <w:t>.</w:t>
      </w:r>
      <w:bookmarkEnd w:id="2"/>
    </w:p>
    <w:p w14:paraId="0495C26C" w14:textId="187EC5D6" w:rsidR="006C2A2C" w:rsidRPr="00B61896" w:rsidRDefault="00F5212A" w:rsidP="00AC2986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10</w:t>
      </w:r>
      <w:r w:rsidR="006C2A2C" w:rsidRPr="00B61896">
        <w:rPr>
          <w:rFonts w:ascii="Arial" w:hAnsi="Arial" w:cs="Arial"/>
          <w:b/>
          <w:bCs/>
          <w:sz w:val="20"/>
          <w:szCs w:val="20"/>
        </w:rPr>
        <w:t>.</w:t>
      </w:r>
      <w:r w:rsidR="006C2A2C" w:rsidRPr="00B61896">
        <w:rPr>
          <w:rFonts w:ascii="Arial" w:hAnsi="Arial" w:cs="Arial"/>
          <w:b/>
          <w:bCs/>
          <w:sz w:val="20"/>
          <w:szCs w:val="20"/>
        </w:rPr>
        <w:tab/>
      </w:r>
      <w:r w:rsidR="006C2A2C" w:rsidRPr="00B61896">
        <w:rPr>
          <w:rFonts w:ascii="Arial" w:hAnsi="Arial" w:cs="Arial"/>
          <w:sz w:val="20"/>
          <w:szCs w:val="20"/>
        </w:rPr>
        <w:t xml:space="preserve">Jako zasadnicze załączniki </w:t>
      </w:r>
      <w:r w:rsidR="005D0498" w:rsidRPr="00B61896">
        <w:rPr>
          <w:rFonts w:ascii="Arial" w:hAnsi="Arial" w:cs="Arial"/>
          <w:sz w:val="20"/>
          <w:szCs w:val="20"/>
        </w:rPr>
        <w:t xml:space="preserve">będące integralną częścią </w:t>
      </w:r>
      <w:r w:rsidR="006C2A2C" w:rsidRPr="00B61896">
        <w:rPr>
          <w:rFonts w:ascii="Arial" w:hAnsi="Arial" w:cs="Arial"/>
          <w:sz w:val="20"/>
          <w:szCs w:val="20"/>
        </w:rPr>
        <w:t>niniejszej oferty, a wynikające z SWZ załączamy wszystkie wymagane dokumenty</w:t>
      </w:r>
      <w:r w:rsidR="00622173" w:rsidRPr="00B61896">
        <w:rPr>
          <w:rFonts w:ascii="Arial" w:hAnsi="Arial" w:cs="Arial"/>
          <w:sz w:val="20"/>
          <w:szCs w:val="20"/>
        </w:rPr>
        <w:t xml:space="preserve"> i oświadczenia</w:t>
      </w:r>
      <w:r w:rsidR="006C2A2C" w:rsidRPr="00B61896">
        <w:rPr>
          <w:rFonts w:ascii="Arial" w:hAnsi="Arial" w:cs="Arial"/>
          <w:sz w:val="20"/>
          <w:szCs w:val="20"/>
        </w:rPr>
        <w:t>:</w:t>
      </w:r>
    </w:p>
    <w:p w14:paraId="3D9984D5" w14:textId="7DF58CB2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wypełnione i podpisane oświadczenie potwierdzające spełnienie warunków udziału w</w:t>
      </w:r>
      <w:r w:rsidR="0077454E">
        <w:rPr>
          <w:rFonts w:ascii="Arial" w:hAnsi="Arial" w:cs="Arial"/>
          <w:sz w:val="20"/>
          <w:szCs w:val="20"/>
        </w:rPr>
        <w:t> </w:t>
      </w:r>
      <w:r w:rsidRPr="00B61896">
        <w:rPr>
          <w:rFonts w:ascii="Arial" w:hAnsi="Arial" w:cs="Arial"/>
          <w:sz w:val="20"/>
          <w:szCs w:val="20"/>
        </w:rPr>
        <w:t xml:space="preserve">postępowaniu oraz </w:t>
      </w:r>
      <w:r w:rsidRPr="00B61896">
        <w:rPr>
          <w:rFonts w:ascii="Arial" w:hAnsi="Arial" w:cs="Arial"/>
          <w:bCs/>
          <w:sz w:val="20"/>
        </w:rPr>
        <w:t>niepodleganie wykluczeniu</w:t>
      </w:r>
      <w:r w:rsidRPr="00B61896">
        <w:rPr>
          <w:rFonts w:ascii="Arial" w:hAnsi="Arial" w:cs="Arial"/>
          <w:sz w:val="20"/>
          <w:szCs w:val="20"/>
        </w:rPr>
        <w:t xml:space="preserve"> wg </w:t>
      </w:r>
      <w:r w:rsidRPr="00B61896">
        <w:rPr>
          <w:rFonts w:ascii="Arial" w:hAnsi="Arial" w:cs="Arial"/>
          <w:b/>
          <w:sz w:val="20"/>
          <w:szCs w:val="20"/>
        </w:rPr>
        <w:t>załącznika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F40C74">
        <w:rPr>
          <w:rFonts w:ascii="Arial" w:hAnsi="Arial" w:cs="Arial"/>
          <w:b/>
          <w:sz w:val="20"/>
          <w:szCs w:val="20"/>
        </w:rPr>
        <w:t>n</w:t>
      </w:r>
      <w:r w:rsidRPr="00B61896">
        <w:rPr>
          <w:rFonts w:ascii="Arial" w:hAnsi="Arial" w:cs="Arial"/>
          <w:b/>
          <w:sz w:val="20"/>
          <w:szCs w:val="20"/>
        </w:rPr>
        <w:t>r I.2</w:t>
      </w:r>
      <w:r w:rsidRPr="00B61896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4589B83E" w14:textId="2508E018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odpis lub informacja z Krajowego Rejestru Sądowego, Centralnej Ewidencji i Informacji o</w:t>
      </w:r>
      <w:r w:rsidR="0077454E">
        <w:rPr>
          <w:rFonts w:ascii="Arial" w:hAnsi="Arial" w:cs="Arial"/>
          <w:sz w:val="20"/>
          <w:szCs w:val="20"/>
        </w:rPr>
        <w:t> </w:t>
      </w:r>
      <w:r w:rsidRPr="00B61896">
        <w:rPr>
          <w:rFonts w:ascii="Arial" w:hAnsi="Arial" w:cs="Arial"/>
          <w:sz w:val="20"/>
          <w:szCs w:val="20"/>
        </w:rPr>
        <w:t xml:space="preserve">Działalności Gospodarczej lub innego właściwego rejestru w celu potwierdzenia, że osoba działająca w imieniu Wykonawcy jest umocowana do jego reprezentowania. </w:t>
      </w:r>
      <w:r w:rsidRPr="00B61896">
        <w:rPr>
          <w:rFonts w:ascii="Arial" w:hAnsi="Arial" w:cs="Arial"/>
          <w:sz w:val="20"/>
          <w:szCs w:val="20"/>
        </w:rPr>
        <w:br/>
      </w:r>
      <w:r w:rsidRPr="00B61896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B61896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B61896">
        <w:rPr>
          <w:rFonts w:ascii="Arial" w:hAnsi="Arial" w:cs="Arial"/>
          <w:i/>
          <w:iCs/>
          <w:sz w:val="20"/>
          <w:szCs w:val="20"/>
          <w:u w:val="single"/>
        </w:rPr>
        <w:t xml:space="preserve">danych umożliwiających </w:t>
      </w:r>
      <w:r w:rsidRPr="00B61896">
        <w:rPr>
          <w:rFonts w:ascii="Arial" w:hAnsi="Arial" w:cs="Arial"/>
          <w:i/>
          <w:iCs/>
          <w:sz w:val="20"/>
          <w:szCs w:val="20"/>
          <w:u w:val="single"/>
        </w:rPr>
        <w:lastRenderedPageBreak/>
        <w:t>dostęp do tych dokumentów w ogólnodostępnych i bezpłatnych bazach danych</w:t>
      </w:r>
      <w:r w:rsidRPr="00B61896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B61896">
        <w:rPr>
          <w:rFonts w:ascii="Arial" w:hAnsi="Arial" w:cs="Arial"/>
          <w:sz w:val="20"/>
          <w:szCs w:val="20"/>
        </w:rPr>
        <w:t>;</w:t>
      </w:r>
    </w:p>
    <w:p w14:paraId="4F6E0CB2" w14:textId="20A4DD8A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B61896">
        <w:rPr>
          <w:rFonts w:ascii="Arial" w:hAnsi="Arial" w:cs="Arial"/>
          <w:sz w:val="20"/>
          <w:szCs w:val="20"/>
          <w:u w:val="single"/>
        </w:rPr>
        <w:t>Wykonawcy</w:t>
      </w:r>
      <w:r w:rsidRPr="00B61896">
        <w:rPr>
          <w:rFonts w:ascii="Arial" w:hAnsi="Arial" w:cs="Arial"/>
          <w:sz w:val="20"/>
          <w:szCs w:val="20"/>
        </w:rPr>
        <w:t>, o ile ofertę składa pełnomocnik Wykonawcy, którego umocowanie nie wynika z</w:t>
      </w:r>
      <w:r w:rsidR="0077454E">
        <w:rPr>
          <w:rFonts w:ascii="Arial" w:hAnsi="Arial" w:cs="Arial"/>
          <w:sz w:val="20"/>
          <w:szCs w:val="20"/>
        </w:rPr>
        <w:t> </w:t>
      </w:r>
      <w:r w:rsidRPr="00B61896">
        <w:rPr>
          <w:rFonts w:ascii="Arial" w:hAnsi="Arial" w:cs="Arial"/>
          <w:sz w:val="20"/>
          <w:szCs w:val="20"/>
        </w:rPr>
        <w:t xml:space="preserve">dokumentu, o którym mowa w pkt 6.1.3) SWZ; </w:t>
      </w:r>
    </w:p>
    <w:p w14:paraId="4BE9F143" w14:textId="7CE7CE2B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pisemne zobowiązanie wg </w:t>
      </w:r>
      <w:r w:rsidRPr="00B61896">
        <w:rPr>
          <w:rFonts w:ascii="Arial" w:hAnsi="Arial" w:cs="Arial"/>
          <w:b/>
          <w:sz w:val="20"/>
          <w:szCs w:val="20"/>
        </w:rPr>
        <w:t>załącznika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F40C74">
        <w:rPr>
          <w:rFonts w:ascii="Arial" w:hAnsi="Arial" w:cs="Arial"/>
          <w:b/>
          <w:sz w:val="20"/>
          <w:szCs w:val="20"/>
        </w:rPr>
        <w:t>n</w:t>
      </w:r>
      <w:r w:rsidRPr="00B61896">
        <w:rPr>
          <w:rFonts w:ascii="Arial" w:hAnsi="Arial" w:cs="Arial"/>
          <w:b/>
          <w:sz w:val="20"/>
          <w:szCs w:val="20"/>
        </w:rPr>
        <w:t>r I.2.A</w:t>
      </w:r>
      <w:r w:rsidRPr="00B61896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B61896">
        <w:rPr>
          <w:rFonts w:ascii="Arial" w:hAnsi="Arial" w:cs="Arial"/>
          <w:sz w:val="20"/>
          <w:szCs w:val="20"/>
          <w:u w:val="single"/>
        </w:rPr>
        <w:t>polega na zdolnościach</w:t>
      </w:r>
      <w:r w:rsidRPr="00B61896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>, oraz</w:t>
      </w:r>
    </w:p>
    <w:p w14:paraId="68D9870E" w14:textId="5248678A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odpis lub informacja z Krajowego Rejestru Sądowego, Centralnej Ewidencji i Informacji o</w:t>
      </w:r>
      <w:r w:rsidR="0077454E">
        <w:rPr>
          <w:rFonts w:ascii="Arial" w:hAnsi="Arial" w:cs="Arial"/>
          <w:sz w:val="20"/>
          <w:szCs w:val="20"/>
        </w:rPr>
        <w:t> </w:t>
      </w:r>
      <w:r w:rsidRPr="00B61896">
        <w:rPr>
          <w:rFonts w:ascii="Arial" w:hAnsi="Arial" w:cs="Arial"/>
          <w:sz w:val="20"/>
          <w:szCs w:val="20"/>
        </w:rPr>
        <w:t xml:space="preserve">Działalności Gospodarczej lub innego właściwego rejestru w celu potwierdzenia, że osoba działająca w imieniu podmiotu udostępniającego zasoby jest umocowana do jego reprezentowania. </w:t>
      </w:r>
      <w:r w:rsidRPr="00B61896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B61896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</w:t>
      </w:r>
      <w:r w:rsidR="0077454E">
        <w:rPr>
          <w:rFonts w:ascii="Arial" w:hAnsi="Arial" w:cs="Arial"/>
          <w:i/>
          <w:iCs/>
          <w:sz w:val="20"/>
          <w:szCs w:val="20"/>
        </w:rPr>
        <w:t> </w:t>
      </w:r>
      <w:r w:rsidRPr="00B61896">
        <w:rPr>
          <w:rFonts w:ascii="Arial" w:hAnsi="Arial" w:cs="Arial"/>
          <w:i/>
          <w:iCs/>
          <w:sz w:val="20"/>
          <w:szCs w:val="20"/>
        </w:rPr>
        <w:t xml:space="preserve">przypadku wskazania przez niego w pkt 5 formularza oferty (wg załącznika nr I.1 do SWZ) </w:t>
      </w:r>
      <w:r w:rsidRPr="00B61896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B61896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B61896">
        <w:rPr>
          <w:rFonts w:ascii="Arial" w:hAnsi="Arial" w:cs="Arial"/>
          <w:sz w:val="20"/>
          <w:szCs w:val="20"/>
        </w:rPr>
        <w:t xml:space="preserve"> lub</w:t>
      </w:r>
      <w:r w:rsidRPr="00B61896">
        <w:rPr>
          <w:rFonts w:ascii="Arial" w:hAnsi="Arial" w:cs="Arial"/>
          <w:i/>
          <w:iCs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B61896">
        <w:rPr>
          <w:rFonts w:ascii="Arial" w:hAnsi="Arial" w:cs="Arial"/>
          <w:sz w:val="20"/>
          <w:szCs w:val="20"/>
          <w:u w:val="single"/>
        </w:rPr>
        <w:t>polega na zdolnościach</w:t>
      </w:r>
      <w:r w:rsidRPr="00B61896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>, oraz</w:t>
      </w:r>
    </w:p>
    <w:p w14:paraId="7C1F1D9E" w14:textId="3CAE8917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B61896">
        <w:rPr>
          <w:rFonts w:ascii="Arial" w:hAnsi="Arial" w:cs="Arial"/>
          <w:bCs/>
          <w:sz w:val="20"/>
        </w:rPr>
        <w:t>niepodleganie wykluczeniu</w:t>
      </w:r>
      <w:r w:rsidRPr="00B61896">
        <w:rPr>
          <w:rFonts w:ascii="Arial" w:hAnsi="Arial" w:cs="Arial"/>
          <w:sz w:val="20"/>
          <w:szCs w:val="20"/>
        </w:rPr>
        <w:t xml:space="preserve"> wg </w:t>
      </w:r>
      <w:r w:rsidRPr="00B61896">
        <w:rPr>
          <w:rFonts w:ascii="Arial" w:hAnsi="Arial" w:cs="Arial"/>
          <w:b/>
          <w:sz w:val="20"/>
          <w:szCs w:val="20"/>
        </w:rPr>
        <w:t>załącznika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F40C74">
        <w:rPr>
          <w:rFonts w:ascii="Arial" w:hAnsi="Arial" w:cs="Arial"/>
          <w:b/>
          <w:sz w:val="20"/>
          <w:szCs w:val="20"/>
        </w:rPr>
        <w:t>n</w:t>
      </w:r>
      <w:r w:rsidRPr="00B61896">
        <w:rPr>
          <w:rFonts w:ascii="Arial" w:hAnsi="Arial" w:cs="Arial"/>
          <w:b/>
          <w:sz w:val="20"/>
          <w:szCs w:val="20"/>
        </w:rPr>
        <w:t>r I.2.B</w:t>
      </w:r>
      <w:r w:rsidRPr="00B61896">
        <w:rPr>
          <w:rFonts w:ascii="Arial" w:hAnsi="Arial" w:cs="Arial"/>
          <w:sz w:val="20"/>
          <w:szCs w:val="20"/>
        </w:rPr>
        <w:t xml:space="preserve"> do SWZ, o ile Wykonawca </w:t>
      </w:r>
      <w:r w:rsidRPr="00B61896">
        <w:rPr>
          <w:rFonts w:ascii="Arial" w:hAnsi="Arial" w:cs="Arial"/>
          <w:sz w:val="20"/>
          <w:szCs w:val="20"/>
          <w:u w:val="single"/>
        </w:rPr>
        <w:t>polega na zdolnościach</w:t>
      </w:r>
      <w:r w:rsidRPr="00B61896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>, z zachowaniem pkt 6.4 SWZ;</w:t>
      </w:r>
    </w:p>
    <w:p w14:paraId="50C02810" w14:textId="118DA751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B61896">
        <w:rPr>
          <w:rFonts w:ascii="Arial" w:hAnsi="Arial" w:cs="Arial"/>
          <w:b/>
          <w:sz w:val="20"/>
          <w:szCs w:val="20"/>
        </w:rPr>
        <w:t>załącznika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F40C74">
        <w:rPr>
          <w:rFonts w:ascii="Arial" w:hAnsi="Arial" w:cs="Arial"/>
          <w:b/>
          <w:sz w:val="20"/>
          <w:szCs w:val="20"/>
        </w:rPr>
        <w:t>n</w:t>
      </w:r>
      <w:r w:rsidRPr="00B61896">
        <w:rPr>
          <w:rFonts w:ascii="Arial" w:hAnsi="Arial" w:cs="Arial"/>
          <w:b/>
          <w:sz w:val="20"/>
          <w:szCs w:val="20"/>
        </w:rPr>
        <w:t>r I.3</w:t>
      </w:r>
      <w:r w:rsidRPr="00B61896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B61896">
        <w:rPr>
          <w:rFonts w:ascii="Arial" w:hAnsi="Arial" w:cs="Arial"/>
          <w:sz w:val="20"/>
        </w:rPr>
        <w:t>wspólnie ubiegających się o zamówienie,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</w:rPr>
        <w:t>oraz</w:t>
      </w:r>
    </w:p>
    <w:p w14:paraId="76CDDCC7" w14:textId="77777777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B61896">
        <w:rPr>
          <w:rFonts w:ascii="Arial" w:hAnsi="Arial" w:cs="Arial"/>
          <w:sz w:val="20"/>
        </w:rPr>
        <w:t>wspólnie ubiegających się o zamówienie,</w:t>
      </w:r>
      <w:r w:rsidRPr="00B61896">
        <w:rPr>
          <w:rFonts w:ascii="Arial" w:hAnsi="Arial" w:cs="Arial"/>
          <w:sz w:val="20"/>
          <w:szCs w:val="20"/>
        </w:rPr>
        <w:t xml:space="preserve"> o ile ofertę składają Wykonawcy </w:t>
      </w:r>
      <w:r w:rsidRPr="00B61896">
        <w:rPr>
          <w:rFonts w:ascii="Arial" w:hAnsi="Arial" w:cs="Arial"/>
          <w:sz w:val="20"/>
        </w:rPr>
        <w:t>wspólnie ubiegających się o zamówienie;</w:t>
      </w:r>
    </w:p>
    <w:p w14:paraId="509C9916" w14:textId="6118DD6F" w:rsidR="001F37A0" w:rsidRPr="00B61896" w:rsidRDefault="001F37A0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szczegółowy opis / wykaz oferowanego przedmiotu zamówienia równoważnego, o którym mowa w pkt 3.</w:t>
      </w:r>
      <w:r w:rsidR="000B68C6" w:rsidRPr="00B61896">
        <w:rPr>
          <w:rFonts w:ascii="Arial" w:hAnsi="Arial" w:cs="Arial"/>
          <w:sz w:val="20"/>
          <w:szCs w:val="20"/>
        </w:rPr>
        <w:t>5</w:t>
      </w:r>
      <w:r w:rsidRPr="00B61896">
        <w:rPr>
          <w:rFonts w:ascii="Arial" w:hAnsi="Arial" w:cs="Arial"/>
          <w:sz w:val="20"/>
          <w:szCs w:val="20"/>
        </w:rPr>
        <w:t>. SWZ, o ile Wykonawca oferuje rozwiązania (produkty) równoważne;</w:t>
      </w:r>
    </w:p>
    <w:p w14:paraId="1A105771" w14:textId="77777777" w:rsidR="00343178" w:rsidRPr="00B61896" w:rsidRDefault="00343178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 xml:space="preserve"> </w:t>
      </w:r>
    </w:p>
    <w:p w14:paraId="7FF751C1" w14:textId="77777777" w:rsidR="00343178" w:rsidRPr="00B61896" w:rsidRDefault="00343178" w:rsidP="007F6674">
      <w:pPr>
        <w:numPr>
          <w:ilvl w:val="0"/>
          <w:numId w:val="48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E0852CC" w14:textId="77777777" w:rsidR="00343178" w:rsidRPr="00B61896" w:rsidRDefault="00343178" w:rsidP="007F6674">
      <w:pPr>
        <w:numPr>
          <w:ilvl w:val="0"/>
          <w:numId w:val="48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59545A4" w14:textId="50DBD034" w:rsidR="005F41A5" w:rsidRPr="00BF0DC7" w:rsidRDefault="00BF0DC7" w:rsidP="00BF0DC7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F0DC7">
        <w:rPr>
          <w:rFonts w:ascii="Arial" w:hAnsi="Arial" w:cs="Arial"/>
          <w:b/>
          <w:bCs/>
          <w:sz w:val="20"/>
          <w:szCs w:val="20"/>
        </w:rPr>
        <w:t>11.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0068E9" w:rsidRPr="00BF0DC7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0068E9" w:rsidRPr="00BF0DC7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="000068E9" w:rsidRPr="00B61896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="000068E9" w:rsidRPr="00BF0DC7">
        <w:rPr>
          <w:rFonts w:ascii="Arial" w:hAnsi="Arial" w:cs="Arial"/>
          <w:sz w:val="20"/>
          <w:szCs w:val="20"/>
        </w:rPr>
        <w:t>.</w:t>
      </w:r>
    </w:p>
    <w:p w14:paraId="6AA8E2AB" w14:textId="663EEF1A" w:rsidR="003A522C" w:rsidRPr="00BF0DC7" w:rsidRDefault="00BF0DC7" w:rsidP="00BF0DC7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BF0DC7">
        <w:rPr>
          <w:rFonts w:ascii="Arial" w:hAnsi="Arial" w:cs="Arial"/>
          <w:b/>
          <w:bCs/>
          <w:sz w:val="20"/>
          <w:szCs w:val="20"/>
        </w:rPr>
        <w:t>12.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A522C" w:rsidRPr="00BF0DC7">
        <w:rPr>
          <w:rFonts w:ascii="Arial" w:hAnsi="Arial" w:cs="Arial"/>
          <w:sz w:val="20"/>
          <w:szCs w:val="20"/>
        </w:rPr>
        <w:t xml:space="preserve">Zgodnie z art. 225 ust. 2 ustawy </w:t>
      </w:r>
      <w:proofErr w:type="spellStart"/>
      <w:r w:rsidR="003A522C" w:rsidRPr="00BF0DC7">
        <w:rPr>
          <w:rFonts w:ascii="Arial" w:hAnsi="Arial" w:cs="Arial"/>
          <w:sz w:val="20"/>
          <w:szCs w:val="20"/>
        </w:rPr>
        <w:t>pzp</w:t>
      </w:r>
      <w:proofErr w:type="spellEnd"/>
      <w:r w:rsidR="003A522C" w:rsidRPr="00BF0DC7">
        <w:rPr>
          <w:rFonts w:ascii="Arial" w:hAnsi="Arial" w:cs="Arial"/>
          <w:sz w:val="20"/>
          <w:szCs w:val="20"/>
        </w:rPr>
        <w:t xml:space="preserve"> informuję co następuje</w:t>
      </w:r>
      <w:r w:rsidR="003A522C" w:rsidRPr="00B61896">
        <w:rPr>
          <w:rStyle w:val="Odwoanieprzypisudolnego"/>
          <w:rFonts w:ascii="Arial" w:hAnsi="Arial" w:cs="Arial"/>
          <w:sz w:val="20"/>
          <w:szCs w:val="20"/>
        </w:rPr>
        <w:footnoteReference w:id="11"/>
      </w:r>
      <w:r w:rsidR="003A522C" w:rsidRPr="00BF0DC7">
        <w:rPr>
          <w:rFonts w:ascii="Arial" w:hAnsi="Arial" w:cs="Arial"/>
          <w:sz w:val="20"/>
          <w:szCs w:val="20"/>
        </w:rPr>
        <w:t>:</w:t>
      </w:r>
    </w:p>
    <w:p w14:paraId="1CA342E3" w14:textId="705D5B47" w:rsidR="00353286" w:rsidRPr="00B61896" w:rsidRDefault="003A522C" w:rsidP="00353286">
      <w:pPr>
        <w:pStyle w:val="Akapitzlist"/>
        <w:spacing w:after="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20"/>
        </w:rPr>
        <w:t xml:space="preserve"> </w:t>
      </w:r>
      <w:r w:rsidRPr="00B61896">
        <w:rPr>
          <w:rFonts w:ascii="Arial" w:hAnsi="Arial" w:cs="Arial"/>
          <w:bCs/>
          <w:sz w:val="20"/>
          <w:szCs w:val="20"/>
        </w:rPr>
        <w:tab/>
      </w:r>
      <w:r w:rsidR="00353286" w:rsidRPr="00B61896">
        <w:rPr>
          <w:rFonts w:ascii="Arial" w:hAnsi="Arial" w:cs="Arial"/>
          <w:bCs/>
          <w:sz w:val="20"/>
          <w:szCs w:val="20"/>
        </w:rPr>
        <w:tab/>
        <w:t xml:space="preserve">wybór mojej/ naszej oferty </w:t>
      </w:r>
      <w:r w:rsidR="00353286" w:rsidRPr="00B61896">
        <w:rPr>
          <w:rFonts w:ascii="Arial" w:hAnsi="Arial" w:cs="Arial"/>
          <w:b/>
          <w:sz w:val="20"/>
          <w:szCs w:val="20"/>
        </w:rPr>
        <w:t>nie będzie prowadził</w:t>
      </w:r>
      <w:r w:rsidR="00353286" w:rsidRPr="00B61896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</w:t>
      </w:r>
      <w:r w:rsidR="00353286" w:rsidRPr="00B61896">
        <w:rPr>
          <w:rFonts w:ascii="Arial" w:hAnsi="Arial" w:cs="Arial"/>
          <w:bCs/>
          <w:i/>
          <w:sz w:val="20"/>
          <w:szCs w:val="20"/>
        </w:rPr>
        <w:t>ustawą VAT</w:t>
      </w:r>
    </w:p>
    <w:p w14:paraId="3E49C1AD" w14:textId="77777777" w:rsidR="00353286" w:rsidRPr="00B61896" w:rsidRDefault="00353286" w:rsidP="00353286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albo</w:t>
      </w:r>
    </w:p>
    <w:p w14:paraId="2E97E111" w14:textId="77777777" w:rsidR="00353286" w:rsidRPr="00B61896" w:rsidRDefault="00353286" w:rsidP="00353286">
      <w:pPr>
        <w:pStyle w:val="Akapitzlist"/>
        <w:spacing w:before="120" w:after="12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ab/>
      </w:r>
      <w:r w:rsidRPr="00B61896">
        <w:rPr>
          <w:rFonts w:ascii="Arial" w:hAnsi="Arial" w:cs="Arial"/>
          <w:bCs/>
          <w:sz w:val="20"/>
          <w:szCs w:val="20"/>
        </w:rPr>
        <w:t xml:space="preserve">wybór mojej/ naszej  oferty </w:t>
      </w:r>
      <w:r w:rsidRPr="00B61896">
        <w:rPr>
          <w:rFonts w:ascii="Arial" w:hAnsi="Arial" w:cs="Arial"/>
          <w:b/>
          <w:sz w:val="20"/>
          <w:szCs w:val="20"/>
        </w:rPr>
        <w:t>będzie prowadził</w:t>
      </w:r>
      <w:r w:rsidRPr="00B61896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art. …………… </w:t>
      </w:r>
      <w:r w:rsidRPr="00B61896">
        <w:rPr>
          <w:rFonts w:ascii="Arial" w:hAnsi="Arial" w:cs="Arial"/>
          <w:bCs/>
          <w:i/>
          <w:sz w:val="20"/>
          <w:szCs w:val="20"/>
        </w:rPr>
        <w:t>ustawy VAT</w:t>
      </w:r>
      <w:r w:rsidRPr="00B61896">
        <w:rPr>
          <w:rFonts w:ascii="Arial" w:hAnsi="Arial" w:cs="Arial"/>
          <w:bCs/>
          <w:i/>
          <w:color w:val="FF0000"/>
          <w:sz w:val="20"/>
          <w:szCs w:val="20"/>
          <w:vertAlign w:val="superscript"/>
        </w:rPr>
        <w:t>7</w:t>
      </w:r>
      <w:r w:rsidRPr="00B61896">
        <w:rPr>
          <w:rFonts w:ascii="Arial" w:hAnsi="Arial" w:cs="Arial"/>
          <w:bCs/>
          <w:sz w:val="20"/>
          <w:szCs w:val="20"/>
        </w:rPr>
        <w:t>:</w:t>
      </w:r>
    </w:p>
    <w:p w14:paraId="13A20D24" w14:textId="77777777" w:rsidR="00353286" w:rsidRPr="00B61896" w:rsidRDefault="00353286" w:rsidP="007F6674">
      <w:pPr>
        <w:pStyle w:val="Akapitzlist"/>
        <w:numPr>
          <w:ilvl w:val="0"/>
          <w:numId w:val="46"/>
        </w:numPr>
        <w:spacing w:before="120" w:after="120" w:line="240" w:lineRule="auto"/>
        <w:ind w:left="1701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4ADEC7E3" w14:textId="1F4A61E8" w:rsidR="00353286" w:rsidRPr="00B61896" w:rsidRDefault="00353286" w:rsidP="007F6674">
      <w:pPr>
        <w:pStyle w:val="Akapitzlist"/>
        <w:numPr>
          <w:ilvl w:val="0"/>
          <w:numId w:val="46"/>
        </w:numPr>
        <w:spacing w:before="120" w:after="0" w:line="240" w:lineRule="auto"/>
        <w:ind w:left="1701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tab/>
        <w:t>dotyczy towaru lub usługi, objętych obowiązkiem podatkowym Zamawiającego o</w:t>
      </w:r>
      <w:r w:rsidR="0004139E">
        <w:rPr>
          <w:rFonts w:ascii="Arial" w:hAnsi="Arial" w:cs="Arial"/>
          <w:bCs/>
          <w:sz w:val="20"/>
          <w:szCs w:val="18"/>
        </w:rPr>
        <w:t> </w:t>
      </w:r>
      <w:r w:rsidRPr="00B61896">
        <w:rPr>
          <w:rFonts w:ascii="Arial" w:hAnsi="Arial" w:cs="Arial"/>
          <w:bCs/>
          <w:sz w:val="20"/>
          <w:szCs w:val="18"/>
        </w:rPr>
        <w:t xml:space="preserve">wartości netto (bez podatku VAT) ………………. zł  </w:t>
      </w:r>
    </w:p>
    <w:p w14:paraId="71DB920A" w14:textId="77777777" w:rsidR="00353286" w:rsidRPr="00B61896" w:rsidRDefault="00353286" w:rsidP="007F6674">
      <w:pPr>
        <w:pStyle w:val="Akapitzlist"/>
        <w:numPr>
          <w:ilvl w:val="0"/>
          <w:numId w:val="46"/>
        </w:numPr>
        <w:spacing w:before="120" w:line="240" w:lineRule="auto"/>
        <w:ind w:left="1701" w:hanging="567"/>
        <w:contextualSpacing w:val="0"/>
        <w:jc w:val="both"/>
        <w:rPr>
          <w:rFonts w:ascii="Arial" w:hAnsi="Arial" w:cs="Arial"/>
          <w:bCs/>
          <w:color w:val="00B050"/>
          <w:sz w:val="20"/>
          <w:szCs w:val="20"/>
        </w:rPr>
      </w:pPr>
      <w:r w:rsidRPr="00B61896">
        <w:rPr>
          <w:rFonts w:ascii="Arial" w:hAnsi="Arial" w:cs="Arial"/>
          <w:bCs/>
          <w:sz w:val="20"/>
        </w:rPr>
        <w:t>zgodnie z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i/>
          <w:sz w:val="20"/>
          <w:szCs w:val="20"/>
        </w:rPr>
        <w:t>ustawą o VAT</w:t>
      </w:r>
      <w:r w:rsidRPr="00B61896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  <w:r w:rsidRPr="00B61896">
        <w:rPr>
          <w:rFonts w:ascii="Arial" w:hAnsi="Arial" w:cs="Arial"/>
          <w:sz w:val="20"/>
          <w:szCs w:val="20"/>
        </w:rPr>
        <w:t xml:space="preserve">zastosowanie będzie miała stawka podatku </w:t>
      </w:r>
      <w:r w:rsidRPr="00B61896">
        <w:rPr>
          <w:rFonts w:ascii="Arial" w:hAnsi="Arial" w:cs="Arial"/>
          <w:bCs/>
          <w:sz w:val="20"/>
          <w:szCs w:val="20"/>
        </w:rPr>
        <w:t xml:space="preserve">w wysokości </w:t>
      </w:r>
      <w:r w:rsidRPr="00B61896">
        <w:rPr>
          <w:rFonts w:ascii="Arial" w:hAnsi="Arial" w:cs="Arial"/>
          <w:b/>
          <w:bCs/>
          <w:sz w:val="20"/>
          <w:szCs w:val="20"/>
        </w:rPr>
        <w:t>…….</w:t>
      </w:r>
      <w:r w:rsidRPr="00B61896">
        <w:rPr>
          <w:rFonts w:ascii="Arial" w:hAnsi="Arial" w:cs="Arial"/>
          <w:bCs/>
          <w:sz w:val="20"/>
          <w:szCs w:val="20"/>
        </w:rPr>
        <w:t xml:space="preserve"> %</w:t>
      </w:r>
      <w:r w:rsidRPr="00B61896">
        <w:rPr>
          <w:rFonts w:ascii="Arial" w:hAnsi="Arial" w:cs="Arial"/>
          <w:bCs/>
          <w:color w:val="FF0000"/>
          <w:sz w:val="20"/>
          <w:szCs w:val="20"/>
          <w:vertAlign w:val="superscript"/>
        </w:rPr>
        <w:t>6</w:t>
      </w:r>
      <w:r w:rsidRPr="00B61896">
        <w:rPr>
          <w:rFonts w:ascii="Arial" w:hAnsi="Arial" w:cs="Arial"/>
          <w:bCs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 xml:space="preserve">– zgodnie z art. 225 ust. 1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 xml:space="preserve"> kwotę podatku VAT Zamawiający </w:t>
      </w:r>
      <w:r w:rsidRPr="00B61896">
        <w:rPr>
          <w:rFonts w:ascii="Arial" w:hAnsi="Arial" w:cs="Arial"/>
          <w:sz w:val="20"/>
          <w:szCs w:val="20"/>
        </w:rPr>
        <w:lastRenderedPageBreak/>
        <w:t>doliczy do ceny (brutto) przedstawionej w pkt 2.1. oferty, w celu oceny oferty wg kryterium oceny ofert, o którym mowa w pkt 30.1 SWZ.</w:t>
      </w:r>
    </w:p>
    <w:p w14:paraId="158B0C6B" w14:textId="77777777" w:rsidR="00CF08FD" w:rsidRPr="00B61896" w:rsidRDefault="00CF08FD" w:rsidP="00AC2986">
      <w:pPr>
        <w:rPr>
          <w:rFonts w:ascii="Arial" w:hAnsi="Arial" w:cs="Arial"/>
          <w:sz w:val="20"/>
          <w:szCs w:val="20"/>
        </w:rPr>
      </w:pPr>
    </w:p>
    <w:p w14:paraId="126826E3" w14:textId="77777777" w:rsidR="00CF08FD" w:rsidRPr="00B61896" w:rsidRDefault="00CF08FD" w:rsidP="00AC2986">
      <w:pPr>
        <w:rPr>
          <w:rFonts w:ascii="Arial" w:hAnsi="Arial" w:cs="Arial"/>
          <w:sz w:val="20"/>
          <w:szCs w:val="20"/>
        </w:rPr>
      </w:pPr>
    </w:p>
    <w:p w14:paraId="40A886EA" w14:textId="77777777" w:rsidR="006C2A2C" w:rsidRPr="00B61896" w:rsidRDefault="006C2A2C" w:rsidP="00AC2986">
      <w:pPr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1C4C9E8B" w14:textId="77777777" w:rsidR="00D86C68" w:rsidRPr="00B61896" w:rsidRDefault="00D86C68">
      <w:pPr>
        <w:jc w:val="both"/>
        <w:rPr>
          <w:rFonts w:ascii="Arial" w:hAnsi="Arial" w:cs="Arial"/>
          <w:sz w:val="20"/>
          <w:szCs w:val="20"/>
        </w:rPr>
      </w:pPr>
    </w:p>
    <w:p w14:paraId="426B04AD" w14:textId="77777777" w:rsidR="00BA5231" w:rsidRPr="00B61896" w:rsidRDefault="00BA5231">
      <w:pPr>
        <w:jc w:val="both"/>
        <w:rPr>
          <w:rFonts w:ascii="Arial" w:hAnsi="Arial" w:cs="Arial"/>
          <w:sz w:val="20"/>
          <w:szCs w:val="20"/>
        </w:rPr>
      </w:pPr>
    </w:p>
    <w:p w14:paraId="1E9F33F2" w14:textId="77777777" w:rsidR="00BA5231" w:rsidRPr="00B61896" w:rsidRDefault="00BA5231">
      <w:pPr>
        <w:jc w:val="both"/>
        <w:rPr>
          <w:rFonts w:ascii="Arial" w:hAnsi="Arial" w:cs="Arial"/>
          <w:sz w:val="20"/>
          <w:szCs w:val="20"/>
        </w:rPr>
      </w:pPr>
    </w:p>
    <w:p w14:paraId="0A64512E" w14:textId="77777777" w:rsidR="00F574E5" w:rsidRPr="00B61896" w:rsidRDefault="00F574E5" w:rsidP="00FA6B59">
      <w:pPr>
        <w:rPr>
          <w:rFonts w:ascii="Arial" w:hAnsi="Arial" w:cs="Arial"/>
          <w:b/>
          <w:sz w:val="20"/>
          <w:szCs w:val="20"/>
        </w:rPr>
      </w:pPr>
    </w:p>
    <w:p w14:paraId="458B045D" w14:textId="77777777" w:rsidR="00531D54" w:rsidRPr="00B61896" w:rsidRDefault="00531D54" w:rsidP="00FA6B59">
      <w:pPr>
        <w:rPr>
          <w:rFonts w:ascii="Arial" w:hAnsi="Arial" w:cs="Arial"/>
          <w:b/>
          <w:sz w:val="20"/>
          <w:szCs w:val="20"/>
        </w:rPr>
      </w:pPr>
    </w:p>
    <w:p w14:paraId="01333589" w14:textId="77777777" w:rsidR="00531D54" w:rsidRPr="00B61896" w:rsidRDefault="00531D54" w:rsidP="00FA6B59">
      <w:pPr>
        <w:rPr>
          <w:rFonts w:ascii="Arial" w:hAnsi="Arial" w:cs="Arial"/>
          <w:b/>
          <w:sz w:val="20"/>
          <w:szCs w:val="20"/>
        </w:rPr>
      </w:pPr>
    </w:p>
    <w:p w14:paraId="249982C4" w14:textId="77777777" w:rsidR="00531D54" w:rsidRPr="00B61896" w:rsidRDefault="00531D54" w:rsidP="00FA6B59">
      <w:pPr>
        <w:rPr>
          <w:rFonts w:ascii="Arial" w:hAnsi="Arial" w:cs="Arial"/>
          <w:b/>
          <w:sz w:val="20"/>
          <w:szCs w:val="20"/>
        </w:rPr>
      </w:pPr>
    </w:p>
    <w:p w14:paraId="303A634F" w14:textId="77777777" w:rsidR="00531D54" w:rsidRDefault="00531D54" w:rsidP="00FA6B59">
      <w:pPr>
        <w:rPr>
          <w:rFonts w:ascii="Arial" w:hAnsi="Arial" w:cs="Arial"/>
          <w:b/>
          <w:sz w:val="20"/>
          <w:szCs w:val="20"/>
        </w:rPr>
      </w:pPr>
    </w:p>
    <w:p w14:paraId="4E08C0AF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416BA7E9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0348DAE3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6D367732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3B355904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34571A69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7EA44796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6C3167F6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271F6395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6D5DD28D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57764DD8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28DEBADC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13D90395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3792832A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52D85607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6EF5BAA1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48D60B5C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5296DC59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350864F9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60B89E1E" w14:textId="77777777" w:rsidR="00ED6F82" w:rsidRDefault="00ED6F82" w:rsidP="00FA6B59">
      <w:pPr>
        <w:rPr>
          <w:rFonts w:ascii="Arial" w:hAnsi="Arial" w:cs="Arial"/>
          <w:b/>
          <w:sz w:val="20"/>
          <w:szCs w:val="20"/>
        </w:rPr>
      </w:pPr>
    </w:p>
    <w:p w14:paraId="65EBA060" w14:textId="77777777" w:rsidR="00403CF2" w:rsidRDefault="00403CF2" w:rsidP="00434AC8">
      <w:pPr>
        <w:rPr>
          <w:rFonts w:ascii="Arial" w:hAnsi="Arial" w:cs="Arial"/>
          <w:b/>
          <w:sz w:val="20"/>
          <w:szCs w:val="20"/>
        </w:rPr>
      </w:pPr>
    </w:p>
    <w:p w14:paraId="6EF60F42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4CE9A66D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085C7039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78C78CCB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072703ED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49506A1A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737601F6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66C857ED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2E7C7C56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2C518F63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407DB0CA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1CBC9D9B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44069969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20492911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2B6BB68B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5914BF36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535C40B0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1C68B81E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67E1A7FD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48DAF836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74A6C69A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40D8597C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2CA5B470" w14:textId="77777777" w:rsidR="00BC332E" w:rsidRDefault="00BC332E" w:rsidP="00434AC8">
      <w:pPr>
        <w:rPr>
          <w:rFonts w:ascii="Arial" w:hAnsi="Arial" w:cs="Arial"/>
          <w:b/>
          <w:sz w:val="20"/>
          <w:szCs w:val="20"/>
        </w:rPr>
      </w:pPr>
    </w:p>
    <w:p w14:paraId="5599496C" w14:textId="77777777" w:rsidR="00454B90" w:rsidRDefault="00454B90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5C3AB173" w14:textId="77777777" w:rsidR="00403CF2" w:rsidRDefault="00403CF2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E8A0C01" w14:textId="2D67AF85" w:rsidR="00FA6B59" w:rsidRPr="0003093A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03093A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03093A">
        <w:rPr>
          <w:rFonts w:ascii="Arial" w:hAnsi="Arial" w:cs="Arial"/>
          <w:b/>
          <w:sz w:val="20"/>
          <w:szCs w:val="20"/>
        </w:rPr>
        <w:t>I.</w:t>
      </w:r>
      <w:r w:rsidRPr="0003093A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03093A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03093A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03093A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03093A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03093A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7A141E" w:rsidRPr="0003093A" w14:paraId="13389550" w14:textId="77777777" w:rsidTr="00EC3C48">
        <w:trPr>
          <w:trHeight w:val="1806"/>
          <w:jc w:val="center"/>
        </w:trPr>
        <w:tc>
          <w:tcPr>
            <w:tcW w:w="6091" w:type="dxa"/>
            <w:vAlign w:val="center"/>
          </w:tcPr>
          <w:p w14:paraId="57AB0167" w14:textId="40241055" w:rsidR="00FA6B59" w:rsidRPr="0003093A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03093A">
              <w:rPr>
                <w:rStyle w:val="Odwoanieprzypisudolnego"/>
                <w:rFonts w:ascii="Arial" w:hAnsi="Arial" w:cs="Arial"/>
                <w:b/>
                <w:caps/>
                <w:spacing w:val="30"/>
                <w:sz w:val="20"/>
                <w:szCs w:val="20"/>
              </w:rPr>
              <w:footnoteReference w:id="12"/>
            </w:r>
            <w:r w:rsidR="009C443B" w:rsidRPr="0003093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03093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0309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A76745" w14:textId="66603A73" w:rsidR="00830BC8" w:rsidRPr="0003093A" w:rsidRDefault="00FA6B59" w:rsidP="008906A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03093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03093A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03093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Pr="0003093A" w:rsidRDefault="004A006A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</w:t>
            </w:r>
            <w:r w:rsidR="00830BC8" w:rsidRPr="0003093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03093A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03093A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3A6CA3DB" w:rsidR="00FA6B59" w:rsidRPr="0003093A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3093A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03093A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03093A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03093A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EC3C48" w:rsidRPr="0003093A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="00544628" w:rsidRPr="0003093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03093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0CB" w:rsidRPr="0003093A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>(</w:t>
            </w:r>
            <w:r w:rsidR="00EF3CCE" w:rsidRPr="0003093A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proofErr w:type="spellStart"/>
            <w:r w:rsidR="00EF3CCE" w:rsidRPr="0003093A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EF3CCE" w:rsidRPr="0003093A">
              <w:rPr>
                <w:rFonts w:ascii="Arial" w:hAnsi="Arial" w:cs="Arial"/>
                <w:sz w:val="20"/>
                <w:szCs w:val="20"/>
              </w:rPr>
              <w:t>. zm.</w:t>
            </w:r>
            <w:r w:rsidR="00645386" w:rsidRPr="0003093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03093A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393C560B" w:rsidR="00F53C5C" w:rsidRPr="0003093A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DB4348" w:rsidRPr="0003093A">
        <w:rPr>
          <w:rFonts w:ascii="Arial" w:hAnsi="Arial" w:cs="Arial"/>
          <w:sz w:val="20"/>
          <w:szCs w:val="20"/>
        </w:rPr>
        <w:t>nr ref.</w:t>
      </w:r>
      <w:r w:rsidR="00E8790A" w:rsidRPr="0003093A">
        <w:rPr>
          <w:rFonts w:ascii="Arial" w:hAnsi="Arial" w:cs="Arial"/>
          <w:sz w:val="20"/>
          <w:szCs w:val="20"/>
        </w:rPr>
        <w:t xml:space="preserve"> </w:t>
      </w:r>
      <w:r w:rsidR="00BB1D7A" w:rsidRPr="0003093A">
        <w:rPr>
          <w:rFonts w:ascii="Arial" w:hAnsi="Arial" w:cs="Arial"/>
          <w:sz w:val="20"/>
          <w:szCs w:val="20"/>
        </w:rPr>
        <w:t>DO-ZP.271.</w:t>
      </w:r>
      <w:r w:rsidR="00BF0DC7">
        <w:rPr>
          <w:rFonts w:ascii="Arial" w:hAnsi="Arial" w:cs="Arial"/>
          <w:sz w:val="20"/>
          <w:szCs w:val="20"/>
        </w:rPr>
        <w:t>6</w:t>
      </w:r>
      <w:r w:rsidR="00BB1D7A" w:rsidRPr="0003093A">
        <w:rPr>
          <w:rFonts w:ascii="Arial" w:hAnsi="Arial" w:cs="Arial"/>
          <w:sz w:val="20"/>
          <w:szCs w:val="20"/>
        </w:rPr>
        <w:t>.202</w:t>
      </w:r>
      <w:r w:rsidR="006A7CF0">
        <w:rPr>
          <w:rFonts w:ascii="Arial" w:hAnsi="Arial" w:cs="Arial"/>
          <w:sz w:val="20"/>
          <w:szCs w:val="20"/>
        </w:rPr>
        <w:t>6</w:t>
      </w:r>
      <w:r w:rsidR="00E8790A" w:rsidRPr="0003093A">
        <w:rPr>
          <w:rFonts w:ascii="Arial" w:hAnsi="Arial" w:cs="Arial"/>
          <w:sz w:val="20"/>
          <w:szCs w:val="20"/>
        </w:rPr>
        <w:t xml:space="preserve"> </w:t>
      </w:r>
      <w:r w:rsidR="00963CA6" w:rsidRPr="0003093A">
        <w:rPr>
          <w:rFonts w:ascii="Arial" w:hAnsi="Arial" w:cs="Arial"/>
          <w:sz w:val="20"/>
          <w:szCs w:val="20"/>
        </w:rPr>
        <w:t>pn</w:t>
      </w:r>
      <w:r w:rsidR="00685C7A" w:rsidRPr="0003093A">
        <w:rPr>
          <w:rFonts w:ascii="Arial" w:hAnsi="Arial" w:cs="Arial"/>
          <w:sz w:val="20"/>
          <w:szCs w:val="20"/>
        </w:rPr>
        <w:t>.</w:t>
      </w:r>
      <w:r w:rsidR="00685C7A" w:rsidRPr="0003093A">
        <w:rPr>
          <w:rFonts w:ascii="Arial" w:hAnsi="Arial" w:cs="Arial"/>
          <w:b/>
          <w:sz w:val="20"/>
          <w:szCs w:val="20"/>
        </w:rPr>
        <w:t xml:space="preserve"> </w:t>
      </w:r>
      <w:r w:rsidR="006A7CF0" w:rsidRPr="006A7CF0">
        <w:rPr>
          <w:rFonts w:ascii="Arial" w:hAnsi="Arial" w:cs="Arial"/>
          <w:b/>
          <w:bCs/>
          <w:i/>
          <w:iCs/>
          <w:sz w:val="20"/>
          <w:szCs w:val="20"/>
        </w:rPr>
        <w:t>ANALIZA MOŻLIWOŚCI OBSŁUGI KOMUNIKACYJNEJ PLANOWANYCH TERENÓW PO DAWNYM „ZASTALU” WRAZ Z PROGNOZĄ I KONCEPCJĄ PRZEBUDOWY WYBRANYCH SKRZYŻOWAŃ</w:t>
      </w:r>
    </w:p>
    <w:p w14:paraId="463AE661" w14:textId="77777777" w:rsidR="00FA6B59" w:rsidRPr="0003093A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4FCFD" w14:textId="77777777" w:rsidR="00FA6B59" w:rsidRPr="0003093A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08A6960" w14:textId="12C137C3" w:rsidR="004A006A" w:rsidRPr="0003093A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03093A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03093A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1.</w:t>
      </w:r>
      <w:r w:rsidR="00FA6B59" w:rsidRPr="0003093A">
        <w:rPr>
          <w:rFonts w:ascii="Arial" w:hAnsi="Arial" w:cs="Arial"/>
          <w:sz w:val="20"/>
          <w:szCs w:val="20"/>
        </w:rPr>
        <w:t xml:space="preserve"> </w:t>
      </w:r>
      <w:r w:rsidR="007F70B4" w:rsidRPr="0003093A">
        <w:rPr>
          <w:rFonts w:ascii="Arial" w:hAnsi="Arial" w:cs="Arial"/>
          <w:sz w:val="20"/>
          <w:szCs w:val="20"/>
        </w:rPr>
        <w:tab/>
      </w:r>
      <w:r w:rsidR="00FA6B59" w:rsidRPr="0003093A">
        <w:rPr>
          <w:rFonts w:ascii="Arial" w:hAnsi="Arial" w:cs="Arial"/>
          <w:b/>
          <w:sz w:val="20"/>
          <w:szCs w:val="20"/>
        </w:rPr>
        <w:t>spełniam/ my warunki</w:t>
      </w:r>
      <w:r w:rsidR="00FA6B59" w:rsidRPr="0003093A">
        <w:rPr>
          <w:rFonts w:ascii="Arial" w:hAnsi="Arial" w:cs="Arial"/>
          <w:sz w:val="20"/>
          <w:szCs w:val="20"/>
        </w:rPr>
        <w:t xml:space="preserve"> </w:t>
      </w:r>
      <w:r w:rsidR="00A873DD" w:rsidRPr="0003093A">
        <w:rPr>
          <w:rFonts w:ascii="Arial" w:hAnsi="Arial" w:cs="Arial"/>
          <w:sz w:val="20"/>
          <w:szCs w:val="20"/>
        </w:rPr>
        <w:t xml:space="preserve">określone przez </w:t>
      </w:r>
      <w:r w:rsidR="00C61ABD" w:rsidRPr="0003093A">
        <w:rPr>
          <w:rFonts w:ascii="Arial" w:hAnsi="Arial" w:cs="Arial"/>
          <w:sz w:val="20"/>
          <w:szCs w:val="20"/>
        </w:rPr>
        <w:t>Zamawiającego pkt 5.1</w:t>
      </w:r>
      <w:r w:rsidR="00456F8E" w:rsidRPr="0003093A">
        <w:rPr>
          <w:rFonts w:ascii="Arial" w:hAnsi="Arial" w:cs="Arial"/>
          <w:sz w:val="20"/>
          <w:szCs w:val="20"/>
        </w:rPr>
        <w:t>.</w:t>
      </w:r>
      <w:r w:rsidR="00C61ABD" w:rsidRPr="0003093A">
        <w:rPr>
          <w:rFonts w:ascii="Arial" w:hAnsi="Arial" w:cs="Arial"/>
          <w:sz w:val="20"/>
          <w:szCs w:val="20"/>
        </w:rPr>
        <w:t xml:space="preserve"> SWZ</w:t>
      </w:r>
      <w:r w:rsidR="00A873DD" w:rsidRPr="0003093A">
        <w:rPr>
          <w:rFonts w:ascii="Arial" w:hAnsi="Arial" w:cs="Arial"/>
          <w:sz w:val="20"/>
          <w:szCs w:val="20"/>
        </w:rPr>
        <w:t xml:space="preserve"> </w:t>
      </w:r>
      <w:r w:rsidR="00FA6B59" w:rsidRPr="0003093A">
        <w:rPr>
          <w:rFonts w:ascii="Arial" w:hAnsi="Arial" w:cs="Arial"/>
          <w:sz w:val="20"/>
          <w:szCs w:val="20"/>
        </w:rPr>
        <w:t>dotyczące:</w:t>
      </w:r>
    </w:p>
    <w:p w14:paraId="319F613B" w14:textId="273017F1" w:rsidR="00FA6B59" w:rsidRPr="0003093A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zdolności technicznej </w:t>
      </w:r>
      <w:r w:rsidR="00116005">
        <w:rPr>
          <w:rFonts w:ascii="Arial" w:hAnsi="Arial" w:cs="Arial"/>
          <w:sz w:val="20"/>
          <w:szCs w:val="20"/>
        </w:rPr>
        <w:t>oraz</w:t>
      </w:r>
      <w:r w:rsidRPr="0003093A">
        <w:rPr>
          <w:rFonts w:ascii="Arial" w:hAnsi="Arial" w:cs="Arial"/>
          <w:sz w:val="20"/>
          <w:szCs w:val="20"/>
        </w:rPr>
        <w:t xml:space="preserve"> zawodowej</w:t>
      </w:r>
      <w:r w:rsidR="00FA6B59" w:rsidRPr="0003093A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03093A" w:rsidRDefault="004A006A" w:rsidP="00BD65EB">
      <w:pPr>
        <w:numPr>
          <w:ilvl w:val="0"/>
          <w:numId w:val="17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3" w:name="_Hlk101257409"/>
      <w:r w:rsidRPr="0003093A">
        <w:rPr>
          <w:rFonts w:ascii="Arial" w:hAnsi="Arial" w:cs="Arial"/>
          <w:b/>
          <w:sz w:val="20"/>
          <w:szCs w:val="20"/>
        </w:rPr>
        <w:t>nie podlegam</w:t>
      </w:r>
      <w:r w:rsidR="006E69E1" w:rsidRPr="0003093A">
        <w:rPr>
          <w:rFonts w:ascii="Arial" w:hAnsi="Arial" w:cs="Arial"/>
          <w:b/>
          <w:sz w:val="20"/>
          <w:szCs w:val="20"/>
        </w:rPr>
        <w:t>/ m</w:t>
      </w:r>
      <w:r w:rsidRPr="0003093A">
        <w:rPr>
          <w:rFonts w:ascii="Arial" w:hAnsi="Arial" w:cs="Arial"/>
          <w:b/>
          <w:sz w:val="20"/>
          <w:szCs w:val="20"/>
        </w:rPr>
        <w:t>y wykluczeniu</w:t>
      </w:r>
      <w:r w:rsidRPr="0003093A">
        <w:rPr>
          <w:rFonts w:ascii="Arial" w:hAnsi="Arial" w:cs="Arial"/>
          <w:sz w:val="20"/>
          <w:szCs w:val="20"/>
        </w:rPr>
        <w:t xml:space="preserve"> </w:t>
      </w:r>
      <w:r w:rsidR="009F2C5F" w:rsidRPr="0003093A">
        <w:rPr>
          <w:rFonts w:ascii="Arial" w:hAnsi="Arial" w:cs="Arial"/>
          <w:sz w:val="20"/>
          <w:szCs w:val="20"/>
        </w:rPr>
        <w:t>na podstawie</w:t>
      </w:r>
      <w:r w:rsidR="00794068" w:rsidRPr="0003093A">
        <w:rPr>
          <w:rFonts w:ascii="Arial" w:hAnsi="Arial" w:cs="Arial"/>
          <w:sz w:val="20"/>
          <w:szCs w:val="20"/>
        </w:rPr>
        <w:t>:</w:t>
      </w:r>
    </w:p>
    <w:p w14:paraId="4A61EFB2" w14:textId="4A211DAE" w:rsidR="00FA1300" w:rsidRPr="0003093A" w:rsidRDefault="009F2C5F" w:rsidP="007F6674">
      <w:pPr>
        <w:pStyle w:val="Akapitzlist"/>
        <w:numPr>
          <w:ilvl w:val="4"/>
          <w:numId w:val="3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 art. 108 ust. 1 </w:t>
      </w:r>
      <w:r w:rsidR="00FE3650" w:rsidRPr="0003093A">
        <w:rPr>
          <w:rFonts w:ascii="Arial" w:hAnsi="Arial" w:cs="Arial"/>
          <w:sz w:val="20"/>
          <w:szCs w:val="20"/>
        </w:rPr>
        <w:t xml:space="preserve">ustawy </w:t>
      </w:r>
      <w:r w:rsidRPr="0003093A">
        <w:rPr>
          <w:rFonts w:ascii="Arial" w:hAnsi="Arial" w:cs="Arial"/>
          <w:sz w:val="20"/>
          <w:szCs w:val="20"/>
        </w:rPr>
        <w:t xml:space="preserve">z dnia 11 września 2019 r. </w:t>
      </w:r>
      <w:r w:rsidRPr="0003093A">
        <w:rPr>
          <w:rFonts w:ascii="Arial" w:hAnsi="Arial" w:cs="Arial"/>
          <w:i/>
          <w:sz w:val="20"/>
          <w:szCs w:val="20"/>
        </w:rPr>
        <w:t>Prawo zamówień</w:t>
      </w:r>
      <w:r w:rsidRPr="0003093A">
        <w:rPr>
          <w:rFonts w:ascii="Arial" w:hAnsi="Arial" w:cs="Arial"/>
          <w:sz w:val="20"/>
          <w:szCs w:val="20"/>
        </w:rPr>
        <w:t xml:space="preserve"> </w:t>
      </w:r>
      <w:r w:rsidRPr="0003093A">
        <w:rPr>
          <w:rFonts w:ascii="Arial" w:hAnsi="Arial" w:cs="Arial"/>
          <w:i/>
          <w:sz w:val="20"/>
          <w:szCs w:val="20"/>
        </w:rPr>
        <w:t>publicznych</w:t>
      </w:r>
      <w:r w:rsidRPr="0003093A">
        <w:rPr>
          <w:rFonts w:ascii="Arial" w:hAnsi="Arial" w:cs="Arial"/>
          <w:sz w:val="20"/>
          <w:szCs w:val="20"/>
        </w:rPr>
        <w:t xml:space="preserve"> (</w:t>
      </w:r>
      <w:r w:rsidR="00EF3CCE" w:rsidRPr="0003093A">
        <w:rPr>
          <w:rFonts w:ascii="Arial" w:hAnsi="Arial" w:cs="Arial"/>
          <w:sz w:val="20"/>
          <w:szCs w:val="20"/>
        </w:rPr>
        <w:t xml:space="preserve">Dz. U. z 2024 r., poz. 1320 z </w:t>
      </w:r>
      <w:proofErr w:type="spellStart"/>
      <w:r w:rsidR="00EF3CCE" w:rsidRPr="0003093A">
        <w:rPr>
          <w:rFonts w:ascii="Arial" w:hAnsi="Arial" w:cs="Arial"/>
          <w:sz w:val="20"/>
          <w:szCs w:val="20"/>
        </w:rPr>
        <w:t>późn</w:t>
      </w:r>
      <w:proofErr w:type="spellEnd"/>
      <w:r w:rsidR="00EF3CCE" w:rsidRPr="0003093A">
        <w:rPr>
          <w:rFonts w:ascii="Arial" w:hAnsi="Arial" w:cs="Arial"/>
          <w:sz w:val="20"/>
          <w:szCs w:val="20"/>
        </w:rPr>
        <w:t>. zm.</w:t>
      </w:r>
      <w:r w:rsidRPr="0003093A">
        <w:rPr>
          <w:rFonts w:ascii="Arial" w:hAnsi="Arial" w:cs="Arial"/>
          <w:sz w:val="20"/>
          <w:szCs w:val="20"/>
        </w:rPr>
        <w:t xml:space="preserve">) </w:t>
      </w:r>
      <w:r w:rsidR="00FA1300" w:rsidRPr="0003093A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03093A">
        <w:rPr>
          <w:rFonts w:ascii="Arial" w:hAnsi="Arial" w:cs="Arial"/>
          <w:sz w:val="20"/>
          <w:szCs w:val="20"/>
        </w:rPr>
        <w:t>1.</w:t>
      </w:r>
      <w:r w:rsidR="00FA1300" w:rsidRPr="0003093A">
        <w:rPr>
          <w:rFonts w:ascii="Arial" w:hAnsi="Arial" w:cs="Arial"/>
          <w:sz w:val="20"/>
          <w:szCs w:val="20"/>
        </w:rPr>
        <w:t xml:space="preserve"> S</w:t>
      </w:r>
      <w:r w:rsidR="00655C23" w:rsidRPr="0003093A">
        <w:rPr>
          <w:rFonts w:ascii="Arial" w:hAnsi="Arial" w:cs="Arial"/>
          <w:sz w:val="20"/>
          <w:szCs w:val="20"/>
        </w:rPr>
        <w:t>WZ</w:t>
      </w:r>
      <w:r w:rsidR="00794068" w:rsidRPr="0003093A">
        <w:rPr>
          <w:rFonts w:ascii="Arial" w:hAnsi="Arial" w:cs="Arial"/>
          <w:sz w:val="20"/>
          <w:szCs w:val="20"/>
        </w:rPr>
        <w:t>, oraz</w:t>
      </w:r>
    </w:p>
    <w:p w14:paraId="095D4606" w14:textId="52053273" w:rsidR="00794068" w:rsidRPr="0003093A" w:rsidRDefault="00794068" w:rsidP="007F6674">
      <w:pPr>
        <w:pStyle w:val="Akapitzlist"/>
        <w:numPr>
          <w:ilvl w:val="4"/>
          <w:numId w:val="3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03093A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03093A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4" w:name="_Hlk166663757"/>
      <w:r w:rsidR="0040487E" w:rsidRPr="0003093A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4"/>
      <w:r w:rsidRPr="0003093A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03093A">
        <w:rPr>
          <w:rFonts w:ascii="Arial" w:hAnsi="Arial" w:cs="Arial"/>
          <w:sz w:val="20"/>
          <w:szCs w:val="20"/>
        </w:rPr>
        <w:t xml:space="preserve"> </w:t>
      </w:r>
      <w:r w:rsidR="00AF7B1B" w:rsidRPr="0003093A">
        <w:rPr>
          <w:rFonts w:ascii="Arial" w:hAnsi="Arial" w:cs="Arial"/>
          <w:sz w:val="20"/>
          <w:szCs w:val="20"/>
        </w:rPr>
        <w:br/>
      </w:r>
      <w:r w:rsidRPr="0003093A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3"/>
    <w:p w14:paraId="5D162BC2" w14:textId="77777777" w:rsidR="00D647C7" w:rsidRPr="0003093A" w:rsidRDefault="00D647C7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CBFFFF" w14:textId="2A07A731" w:rsidR="00AE15FF" w:rsidRPr="0003093A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Ponadto oświadczam</w:t>
      </w:r>
      <w:r w:rsidR="006E69E1" w:rsidRPr="0003093A">
        <w:rPr>
          <w:rFonts w:ascii="Arial" w:hAnsi="Arial" w:cs="Arial"/>
          <w:sz w:val="20"/>
          <w:szCs w:val="20"/>
        </w:rPr>
        <w:t>/my</w:t>
      </w:r>
      <w:r w:rsidRPr="0003093A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623B14DA" w14:textId="77777777" w:rsidR="002D5A31" w:rsidRPr="0003093A" w:rsidRDefault="002D5A31" w:rsidP="00FA6B59">
      <w:pPr>
        <w:jc w:val="both"/>
        <w:rPr>
          <w:rFonts w:ascii="Arial" w:hAnsi="Arial" w:cs="Arial"/>
          <w:sz w:val="20"/>
          <w:szCs w:val="20"/>
        </w:rPr>
      </w:pPr>
    </w:p>
    <w:p w14:paraId="40715E37" w14:textId="77777777" w:rsidR="009F0B75" w:rsidRPr="0003093A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03093A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dnia ..........................</w:t>
      </w:r>
    </w:p>
    <w:p w14:paraId="741BE1BF" w14:textId="77777777" w:rsidR="00EB36D2" w:rsidRPr="0003093A" w:rsidRDefault="00EB36D2" w:rsidP="00FA6B59">
      <w:pPr>
        <w:rPr>
          <w:rFonts w:ascii="Arial" w:hAnsi="Arial" w:cs="Arial"/>
          <w:b/>
          <w:sz w:val="20"/>
          <w:szCs w:val="20"/>
        </w:rPr>
      </w:pPr>
    </w:p>
    <w:p w14:paraId="40FD2B4B" w14:textId="77777777" w:rsidR="00EB36D2" w:rsidRPr="0003093A" w:rsidRDefault="00EB36D2" w:rsidP="00FA6B59">
      <w:pPr>
        <w:rPr>
          <w:rFonts w:ascii="Arial" w:hAnsi="Arial" w:cs="Arial"/>
          <w:b/>
          <w:sz w:val="20"/>
          <w:szCs w:val="20"/>
        </w:rPr>
      </w:pPr>
    </w:p>
    <w:p w14:paraId="0386FAD8" w14:textId="77777777" w:rsidR="00AF5D8D" w:rsidRDefault="00AF5D8D" w:rsidP="006A7CF0">
      <w:pPr>
        <w:rPr>
          <w:rFonts w:ascii="Arial" w:hAnsi="Arial" w:cs="Arial"/>
          <w:b/>
          <w:sz w:val="20"/>
          <w:szCs w:val="20"/>
        </w:rPr>
      </w:pPr>
    </w:p>
    <w:p w14:paraId="20EB6612" w14:textId="77777777" w:rsidR="00250E27" w:rsidRPr="0003093A" w:rsidRDefault="00250E27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1B779A0A" w14:textId="77777777" w:rsidR="00AF5D8D" w:rsidRPr="0003093A" w:rsidRDefault="00AF5D8D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70E52835" w14:textId="6C51DC26" w:rsidR="000A3624" w:rsidRPr="0003093A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03093A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03093A">
        <w:rPr>
          <w:rFonts w:ascii="Arial" w:hAnsi="Arial" w:cs="Arial"/>
          <w:b/>
          <w:sz w:val="20"/>
          <w:szCs w:val="20"/>
        </w:rPr>
        <w:t>A</w:t>
      </w:r>
    </w:p>
    <w:p w14:paraId="22446D52" w14:textId="39EE0BBB" w:rsidR="000A3624" w:rsidRPr="0003093A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03093A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03093A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3622A434" w14:textId="77777777" w:rsidR="000A3624" w:rsidRPr="0003093A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0A3624" w:rsidRPr="0003093A" w14:paraId="1A3F6566" w14:textId="77777777" w:rsidTr="00EC3C48">
        <w:trPr>
          <w:trHeight w:val="1826"/>
          <w:jc w:val="center"/>
        </w:trPr>
        <w:tc>
          <w:tcPr>
            <w:tcW w:w="6091" w:type="dxa"/>
            <w:vAlign w:val="center"/>
          </w:tcPr>
          <w:p w14:paraId="6A022851" w14:textId="27DF0EA4" w:rsidR="000A3624" w:rsidRPr="0003093A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03093A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03093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03093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0309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32EA9A75" w:rsidR="000A3624" w:rsidRPr="0003093A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93A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03093A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03093A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EC3C48" w:rsidRPr="0003093A">
              <w:rPr>
                <w:rFonts w:ascii="Arial" w:hAnsi="Arial" w:cs="Arial"/>
                <w:sz w:val="20"/>
                <w:szCs w:val="20"/>
              </w:rPr>
              <w:br/>
            </w:r>
            <w:r w:rsidRPr="0003093A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03093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030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093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030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03093A">
              <w:rPr>
                <w:rFonts w:ascii="Arial" w:hAnsi="Arial" w:cs="Arial"/>
                <w:sz w:val="20"/>
                <w:szCs w:val="20"/>
              </w:rPr>
              <w:br/>
            </w:r>
            <w:r w:rsidRPr="0003093A">
              <w:rPr>
                <w:rFonts w:ascii="Arial" w:hAnsi="Arial" w:cs="Arial"/>
                <w:sz w:val="20"/>
                <w:szCs w:val="20"/>
              </w:rPr>
              <w:t>(</w:t>
            </w:r>
            <w:r w:rsidR="00EF3CCE" w:rsidRPr="0003093A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proofErr w:type="spellStart"/>
            <w:r w:rsidR="00EF3CCE" w:rsidRPr="0003093A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EF3CCE" w:rsidRPr="0003093A">
              <w:rPr>
                <w:rFonts w:ascii="Arial" w:hAnsi="Arial" w:cs="Arial"/>
                <w:sz w:val="20"/>
                <w:szCs w:val="20"/>
              </w:rPr>
              <w:t>. zm.</w:t>
            </w:r>
            <w:r w:rsidR="007E55DC" w:rsidRPr="0003093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03093A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0309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03093A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0D21C117" w14:textId="77777777" w:rsidR="000A3624" w:rsidRPr="0003093A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6A26479E" w:rsidR="000A3624" w:rsidRPr="0003093A" w:rsidRDefault="000A3624" w:rsidP="000723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W związku z udostępnieniem Wykonawcy: ………………………………………..…</w:t>
      </w:r>
      <w:r w:rsidR="000723EC">
        <w:rPr>
          <w:rFonts w:ascii="Arial" w:hAnsi="Arial" w:cs="Arial"/>
          <w:sz w:val="20"/>
          <w:szCs w:val="20"/>
        </w:rPr>
        <w:t>…</w:t>
      </w:r>
      <w:r w:rsidRPr="0003093A">
        <w:rPr>
          <w:rFonts w:ascii="Arial" w:hAnsi="Arial" w:cs="Arial"/>
          <w:sz w:val="20"/>
          <w:szCs w:val="20"/>
        </w:rPr>
        <w:t>…… (nazwa, adres)</w:t>
      </w:r>
    </w:p>
    <w:p w14:paraId="3900D6F0" w14:textId="0697B6AD" w:rsidR="002E06F2" w:rsidRPr="0003093A" w:rsidRDefault="000A3624" w:rsidP="000723E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DB4348" w:rsidRPr="0003093A">
        <w:rPr>
          <w:rFonts w:ascii="Arial" w:hAnsi="Arial" w:cs="Arial"/>
          <w:sz w:val="20"/>
          <w:szCs w:val="20"/>
        </w:rPr>
        <w:t>nr ref.</w:t>
      </w:r>
      <w:r w:rsidRPr="0003093A">
        <w:rPr>
          <w:rFonts w:ascii="Arial" w:hAnsi="Arial" w:cs="Arial"/>
          <w:sz w:val="20"/>
          <w:szCs w:val="20"/>
        </w:rPr>
        <w:t xml:space="preserve"> </w:t>
      </w:r>
      <w:r w:rsidR="00BB1D7A" w:rsidRPr="0003093A">
        <w:rPr>
          <w:rFonts w:ascii="Arial" w:hAnsi="Arial" w:cs="Arial"/>
          <w:sz w:val="20"/>
          <w:szCs w:val="20"/>
        </w:rPr>
        <w:t>DO-ZP.271.</w:t>
      </w:r>
      <w:r w:rsidR="00BF0DC7">
        <w:rPr>
          <w:rFonts w:ascii="Arial" w:hAnsi="Arial" w:cs="Arial"/>
          <w:sz w:val="20"/>
          <w:szCs w:val="20"/>
        </w:rPr>
        <w:t>6</w:t>
      </w:r>
      <w:r w:rsidR="00BB1D7A" w:rsidRPr="0003093A">
        <w:rPr>
          <w:rFonts w:ascii="Arial" w:hAnsi="Arial" w:cs="Arial"/>
          <w:sz w:val="20"/>
          <w:szCs w:val="20"/>
        </w:rPr>
        <w:t>.202</w:t>
      </w:r>
      <w:r w:rsidR="006A7CF0">
        <w:rPr>
          <w:rFonts w:ascii="Arial" w:hAnsi="Arial" w:cs="Arial"/>
          <w:sz w:val="20"/>
          <w:szCs w:val="20"/>
        </w:rPr>
        <w:t>6</w:t>
      </w:r>
      <w:r w:rsidRPr="0003093A">
        <w:rPr>
          <w:rFonts w:ascii="Arial" w:hAnsi="Arial" w:cs="Arial"/>
          <w:sz w:val="20"/>
          <w:szCs w:val="20"/>
        </w:rPr>
        <w:t xml:space="preserve"> pn.</w:t>
      </w:r>
      <w:r w:rsidRPr="0003093A">
        <w:rPr>
          <w:rFonts w:ascii="Arial" w:hAnsi="Arial" w:cs="Arial"/>
          <w:b/>
          <w:sz w:val="20"/>
          <w:szCs w:val="20"/>
        </w:rPr>
        <w:t xml:space="preserve"> </w:t>
      </w:r>
      <w:r w:rsidR="006A7CF0" w:rsidRPr="006A7CF0">
        <w:rPr>
          <w:rFonts w:ascii="Arial" w:hAnsi="Arial" w:cs="Arial"/>
          <w:b/>
          <w:bCs/>
          <w:i/>
          <w:iCs/>
          <w:sz w:val="20"/>
          <w:szCs w:val="20"/>
        </w:rPr>
        <w:t>ANALIZA MOŻLIWOŚCI OBSŁUGI KOMUNIKACYJNEJ PLANOWANYCH TERENÓW PO DAWNYM „ZASTALU” WRAZ Z PROGNOZĄ I KONCEPCJĄ PRZEBUDOWY WYBRANYCH SKRZYŻOWAŃ</w:t>
      </w:r>
    </w:p>
    <w:p w14:paraId="2B4DA42E" w14:textId="70428762" w:rsidR="000A3624" w:rsidRPr="0003093A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04609" w14:textId="77777777" w:rsidR="000A3624" w:rsidRPr="0003093A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BABB27F" w14:textId="0D2806E4" w:rsidR="000A3624" w:rsidRPr="0003093A" w:rsidRDefault="000A3624" w:rsidP="006412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03093A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03093A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03093A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03093A">
        <w:rPr>
          <w:rFonts w:ascii="Arial" w:hAnsi="Arial" w:cs="Arial"/>
          <w:b/>
          <w:bCs/>
          <w:sz w:val="20"/>
          <w:szCs w:val="20"/>
        </w:rPr>
        <w:t>pkt</w:t>
      </w:r>
      <w:r w:rsidR="005A1328" w:rsidRPr="0003093A">
        <w:rPr>
          <w:rFonts w:ascii="Arial" w:hAnsi="Arial" w:cs="Arial"/>
          <w:sz w:val="20"/>
          <w:szCs w:val="20"/>
        </w:rPr>
        <w:t xml:space="preserve"> </w:t>
      </w:r>
      <w:r w:rsidR="005A1328" w:rsidRPr="0003093A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03093A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03093A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03093A">
        <w:rPr>
          <w:rFonts w:ascii="Arial" w:hAnsi="Arial" w:cs="Arial"/>
          <w:b/>
          <w:bCs/>
          <w:sz w:val="20"/>
          <w:szCs w:val="20"/>
        </w:rPr>
        <w:t>SWZ</w:t>
      </w:r>
      <w:r w:rsidR="005A1328" w:rsidRPr="0003093A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64088D01" w14:textId="77777777" w:rsidR="00DF0985" w:rsidRPr="0003093A" w:rsidRDefault="005A1328" w:rsidP="007F6674">
      <w:pPr>
        <w:pStyle w:val="Akapitzlist"/>
        <w:numPr>
          <w:ilvl w:val="1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</w:p>
    <w:p w14:paraId="7D087318" w14:textId="541FD3AE" w:rsidR="005A1328" w:rsidRPr="0003093A" w:rsidRDefault="005A1328" w:rsidP="00DF0985">
      <w:pPr>
        <w:pStyle w:val="Akapitzlist"/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03093A" w:rsidRDefault="005A1328" w:rsidP="007F6674">
      <w:pPr>
        <w:pStyle w:val="Akapitzlist"/>
        <w:numPr>
          <w:ilvl w:val="1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03093A" w:rsidRDefault="005A1328" w:rsidP="007F6674">
      <w:pPr>
        <w:pStyle w:val="Akapitzlist"/>
        <w:numPr>
          <w:ilvl w:val="1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charakter stosunku łączącego mnie</w:t>
      </w:r>
      <w:r w:rsidR="00E876B2" w:rsidRPr="0003093A">
        <w:rPr>
          <w:rFonts w:ascii="Arial" w:hAnsi="Arial" w:cs="Arial"/>
          <w:sz w:val="20"/>
          <w:szCs w:val="20"/>
        </w:rPr>
        <w:t>/ nas</w:t>
      </w:r>
      <w:r w:rsidRPr="0003093A">
        <w:rPr>
          <w:rFonts w:ascii="Arial" w:hAnsi="Arial" w:cs="Arial"/>
          <w:sz w:val="20"/>
          <w:szCs w:val="20"/>
        </w:rPr>
        <w:t xml:space="preserve"> z Wykonawcą </w:t>
      </w:r>
      <w:r w:rsidR="00431644" w:rsidRPr="0003093A">
        <w:rPr>
          <w:rFonts w:ascii="Arial" w:hAnsi="Arial" w:cs="Arial"/>
          <w:sz w:val="20"/>
          <w:szCs w:val="20"/>
        </w:rPr>
        <w:t xml:space="preserve">w trakcie wykorzystania zasobów </w:t>
      </w:r>
      <w:r w:rsidRPr="0003093A">
        <w:rPr>
          <w:rFonts w:ascii="Arial" w:hAnsi="Arial" w:cs="Arial"/>
          <w:sz w:val="20"/>
          <w:szCs w:val="20"/>
        </w:rPr>
        <w:t>będzie następujący: …</w:t>
      </w:r>
      <w:r w:rsidR="00431644" w:rsidRPr="0003093A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03093A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03093A" w:rsidRDefault="005A1328" w:rsidP="007F6674">
      <w:pPr>
        <w:pStyle w:val="Akapitzlist"/>
        <w:numPr>
          <w:ilvl w:val="1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zakres mojego</w:t>
      </w:r>
      <w:r w:rsidR="00806AB7" w:rsidRPr="0003093A">
        <w:rPr>
          <w:rFonts w:ascii="Arial" w:hAnsi="Arial" w:cs="Arial"/>
          <w:sz w:val="20"/>
          <w:szCs w:val="20"/>
        </w:rPr>
        <w:t>/ naszego</w:t>
      </w:r>
      <w:r w:rsidRPr="0003093A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03093A">
        <w:rPr>
          <w:rFonts w:ascii="Arial" w:hAnsi="Arial" w:cs="Arial"/>
          <w:sz w:val="20"/>
          <w:szCs w:val="20"/>
        </w:rPr>
        <w:t>..</w:t>
      </w:r>
      <w:r w:rsidRPr="0003093A">
        <w:rPr>
          <w:rFonts w:ascii="Arial" w:hAnsi="Arial" w:cs="Arial"/>
          <w:sz w:val="20"/>
          <w:szCs w:val="20"/>
        </w:rPr>
        <w:t xml:space="preserve">….. </w:t>
      </w:r>
      <w:r w:rsidR="00806AB7" w:rsidRPr="000309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03093A" w:rsidRDefault="005A1328" w:rsidP="007F6674">
      <w:pPr>
        <w:pStyle w:val="Akapitzlist"/>
        <w:numPr>
          <w:ilvl w:val="1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okres mojego</w:t>
      </w:r>
      <w:r w:rsidR="00806AB7" w:rsidRPr="0003093A">
        <w:rPr>
          <w:rFonts w:ascii="Arial" w:hAnsi="Arial" w:cs="Arial"/>
          <w:sz w:val="20"/>
          <w:szCs w:val="20"/>
        </w:rPr>
        <w:t xml:space="preserve">/ naszego </w:t>
      </w:r>
      <w:r w:rsidRPr="0003093A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03093A">
        <w:rPr>
          <w:rFonts w:ascii="Arial" w:hAnsi="Arial" w:cs="Arial"/>
          <w:sz w:val="20"/>
          <w:szCs w:val="20"/>
        </w:rPr>
        <w:t>..</w:t>
      </w:r>
      <w:r w:rsidRPr="0003093A">
        <w:rPr>
          <w:rFonts w:ascii="Arial" w:hAnsi="Arial" w:cs="Arial"/>
          <w:sz w:val="20"/>
          <w:szCs w:val="20"/>
        </w:rPr>
        <w:t>..</w:t>
      </w:r>
      <w:r w:rsidR="00806AB7" w:rsidRPr="0003093A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6F454E38" w14:textId="650B16D6" w:rsidR="000A3624" w:rsidRPr="0003093A" w:rsidRDefault="000A3624" w:rsidP="006412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03093A">
        <w:rPr>
          <w:rFonts w:ascii="Arial" w:hAnsi="Arial" w:cs="Arial"/>
          <w:sz w:val="20"/>
          <w:szCs w:val="20"/>
        </w:rPr>
        <w:t xml:space="preserve">że gwarantujemy Wykonawcy rzeczywisty dostęp do ww. zasobów oraz, </w:t>
      </w:r>
      <w:r w:rsidRPr="0003093A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03093A">
        <w:rPr>
          <w:rFonts w:ascii="Arial" w:hAnsi="Arial" w:cs="Arial"/>
          <w:sz w:val="20"/>
          <w:szCs w:val="20"/>
        </w:rPr>
        <w:t xml:space="preserve">w niniejszym </w:t>
      </w:r>
      <w:r w:rsidRPr="0003093A">
        <w:rPr>
          <w:rFonts w:ascii="Arial" w:hAnsi="Arial" w:cs="Arial"/>
          <w:sz w:val="20"/>
          <w:szCs w:val="20"/>
        </w:rPr>
        <w:t xml:space="preserve"> oświadczeni</w:t>
      </w:r>
      <w:r w:rsidR="00E876B2" w:rsidRPr="0003093A">
        <w:rPr>
          <w:rFonts w:ascii="Arial" w:hAnsi="Arial" w:cs="Arial"/>
          <w:sz w:val="20"/>
          <w:szCs w:val="20"/>
        </w:rPr>
        <w:t xml:space="preserve">u </w:t>
      </w:r>
      <w:r w:rsidRPr="0003093A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55F0BEF0" w14:textId="77777777" w:rsidR="000A3624" w:rsidRPr="0003093A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21C4881B" w14:textId="0547BC14" w:rsidR="00C31A19" w:rsidRPr="006A7CF0" w:rsidRDefault="000A3624" w:rsidP="006A7CF0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dnia ..........................</w:t>
      </w:r>
    </w:p>
    <w:p w14:paraId="73DA4039" w14:textId="2741C8E4" w:rsidR="00D37C6D" w:rsidRPr="00B61896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16DED04F" w14:textId="77777777" w:rsidR="00D37C6D" w:rsidRPr="00B61896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B61896">
        <w:rPr>
          <w:rFonts w:ascii="Arial" w:hAnsi="Arial" w:cs="Arial"/>
          <w:bCs/>
          <w:i/>
          <w:iCs/>
          <w:sz w:val="20"/>
          <w:szCs w:val="20"/>
        </w:rPr>
        <w:t xml:space="preserve">oświadczenie </w:t>
      </w:r>
      <w:r w:rsidRPr="00B61896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7CEA1514" w14:textId="77777777" w:rsidR="00D37C6D" w:rsidRPr="00B61896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D37C6D" w:rsidRPr="00B61896" w14:paraId="6516AAD2" w14:textId="77777777" w:rsidTr="00AF5D8D">
        <w:trPr>
          <w:trHeight w:val="2686"/>
          <w:jc w:val="center"/>
        </w:trPr>
        <w:tc>
          <w:tcPr>
            <w:tcW w:w="6941" w:type="dxa"/>
            <w:vAlign w:val="center"/>
          </w:tcPr>
          <w:p w14:paraId="3B378AD0" w14:textId="77777777" w:rsidR="00D37C6D" w:rsidRPr="00B61896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B61896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B61896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B6189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B618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B61896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B6189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B61896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B61896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B61896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08082E83" w:rsidR="00D37C6D" w:rsidRPr="00B61896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AF5D8D" w:rsidRPr="00B61896">
              <w:rPr>
                <w:rFonts w:ascii="Arial" w:hAnsi="Arial" w:cs="Arial"/>
                <w:sz w:val="20"/>
                <w:szCs w:val="20"/>
              </w:rPr>
              <w:br/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B61896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1896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3C48" w:rsidRPr="00B61896">
              <w:rPr>
                <w:rFonts w:ascii="Arial" w:hAnsi="Arial" w:cs="Arial"/>
                <w:sz w:val="20"/>
                <w:szCs w:val="20"/>
              </w:rPr>
              <w:br/>
            </w:r>
            <w:r w:rsidRPr="00B61896">
              <w:rPr>
                <w:rFonts w:ascii="Arial" w:hAnsi="Arial" w:cs="Arial"/>
                <w:sz w:val="20"/>
                <w:szCs w:val="20"/>
              </w:rPr>
              <w:t>(</w:t>
            </w:r>
            <w:r w:rsidR="00EF3CCE" w:rsidRPr="00B61896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proofErr w:type="spellStart"/>
            <w:r w:rsidR="00EF3CCE" w:rsidRPr="00B6189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EF3CCE" w:rsidRPr="00B61896">
              <w:rPr>
                <w:rFonts w:ascii="Arial" w:hAnsi="Arial" w:cs="Arial"/>
                <w:sz w:val="20"/>
                <w:szCs w:val="20"/>
              </w:rPr>
              <w:t>. zm.</w:t>
            </w:r>
            <w:r w:rsidRPr="00B6189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B61896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B618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B61896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31A416FA" w14:textId="77777777" w:rsidR="00D37C6D" w:rsidRPr="00B61896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6AF95782" w:rsidR="00D37C6D" w:rsidRPr="00B61896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W związku z udostępnieniem Wykonawcy: ………………………</w:t>
      </w:r>
      <w:r w:rsidR="000723EC">
        <w:rPr>
          <w:rFonts w:ascii="Arial" w:hAnsi="Arial" w:cs="Arial"/>
          <w:sz w:val="20"/>
          <w:szCs w:val="20"/>
        </w:rPr>
        <w:t>…</w:t>
      </w:r>
      <w:r w:rsidRPr="00B61896">
        <w:rPr>
          <w:rFonts w:ascii="Arial" w:hAnsi="Arial" w:cs="Arial"/>
          <w:sz w:val="20"/>
          <w:szCs w:val="20"/>
        </w:rPr>
        <w:t>………………..……… (nazwa, adres)</w:t>
      </w:r>
    </w:p>
    <w:p w14:paraId="7A976FA0" w14:textId="3C75CDD1" w:rsidR="00D37C6D" w:rsidRPr="00B61896" w:rsidRDefault="00D37C6D" w:rsidP="00D37C6D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DB4348" w:rsidRPr="00B61896">
        <w:rPr>
          <w:rFonts w:ascii="Arial" w:hAnsi="Arial" w:cs="Arial"/>
          <w:sz w:val="20"/>
          <w:szCs w:val="20"/>
        </w:rPr>
        <w:t>nr ref.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BB1D7A" w:rsidRPr="00B61896">
        <w:rPr>
          <w:rFonts w:ascii="Arial" w:hAnsi="Arial" w:cs="Arial"/>
          <w:sz w:val="20"/>
          <w:szCs w:val="20"/>
        </w:rPr>
        <w:t>DO-ZP.271.</w:t>
      </w:r>
      <w:r w:rsidR="00BF0DC7">
        <w:rPr>
          <w:rFonts w:ascii="Arial" w:hAnsi="Arial" w:cs="Arial"/>
          <w:sz w:val="20"/>
          <w:szCs w:val="20"/>
        </w:rPr>
        <w:t>6</w:t>
      </w:r>
      <w:r w:rsidR="00BB1D7A" w:rsidRPr="00B61896">
        <w:rPr>
          <w:rFonts w:ascii="Arial" w:hAnsi="Arial" w:cs="Arial"/>
          <w:sz w:val="20"/>
          <w:szCs w:val="20"/>
        </w:rPr>
        <w:t>.202</w:t>
      </w:r>
      <w:r w:rsidR="006A7CF0">
        <w:rPr>
          <w:rFonts w:ascii="Arial" w:hAnsi="Arial" w:cs="Arial"/>
          <w:sz w:val="20"/>
          <w:szCs w:val="20"/>
        </w:rPr>
        <w:t>6</w:t>
      </w:r>
      <w:r w:rsidRPr="00B61896">
        <w:rPr>
          <w:rFonts w:ascii="Arial" w:hAnsi="Arial" w:cs="Arial"/>
          <w:sz w:val="20"/>
          <w:szCs w:val="20"/>
        </w:rPr>
        <w:t xml:space="preserve"> pn.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="006A7CF0" w:rsidRPr="006A7CF0">
        <w:rPr>
          <w:rFonts w:ascii="Arial" w:hAnsi="Arial" w:cs="Arial"/>
          <w:b/>
          <w:bCs/>
          <w:i/>
          <w:iCs/>
          <w:sz w:val="20"/>
          <w:szCs w:val="20"/>
        </w:rPr>
        <w:t>ANALIZA MOŻLIWOŚCI OBSŁUGI KOMUNIKACYJNEJ PLANOWANYCH TERENÓW PO DAWNYM „ZASTALU” WRAZ Z PROGNOZĄ I KONCEPCJĄ PRZEBUDOWY WYBRANYCH SKRZYŻOWAŃ</w:t>
      </w:r>
    </w:p>
    <w:p w14:paraId="1EA25007" w14:textId="77777777" w:rsidR="00D37C6D" w:rsidRPr="00B61896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3E4DC9B" w14:textId="77777777" w:rsidR="00D37C6D" w:rsidRPr="00B61896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DF00BC4" w14:textId="77777777" w:rsidR="00D37C6D" w:rsidRPr="00B61896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B61896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1. </w:t>
      </w:r>
      <w:r w:rsidRPr="00B61896">
        <w:rPr>
          <w:rFonts w:ascii="Arial" w:hAnsi="Arial" w:cs="Arial"/>
          <w:sz w:val="20"/>
          <w:szCs w:val="20"/>
        </w:rPr>
        <w:tab/>
      </w:r>
      <w:r w:rsidRPr="00B61896">
        <w:rPr>
          <w:rFonts w:ascii="Arial" w:hAnsi="Arial" w:cs="Arial"/>
          <w:b/>
          <w:sz w:val="20"/>
          <w:szCs w:val="20"/>
        </w:rPr>
        <w:t>spełniam/ my warunki</w:t>
      </w:r>
      <w:r w:rsidRPr="00B61896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B61896" w:rsidRDefault="00D37C6D" w:rsidP="007F6674">
      <w:pPr>
        <w:numPr>
          <w:ilvl w:val="0"/>
          <w:numId w:val="47"/>
        </w:numPr>
        <w:spacing w:line="36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B61896" w:rsidRDefault="00D37C6D" w:rsidP="00D37C6D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B61896" w:rsidRDefault="00794068" w:rsidP="007F6674">
      <w:pPr>
        <w:numPr>
          <w:ilvl w:val="0"/>
          <w:numId w:val="51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105498636"/>
      <w:r w:rsidRPr="00B61896">
        <w:rPr>
          <w:rFonts w:ascii="Arial" w:hAnsi="Arial" w:cs="Arial"/>
          <w:b/>
          <w:sz w:val="20"/>
          <w:szCs w:val="20"/>
        </w:rPr>
        <w:t>nie podlegam/ my wykluczeniu</w:t>
      </w:r>
      <w:r w:rsidRPr="00B61896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6C7260FC" w:rsidR="00794068" w:rsidRPr="00B61896" w:rsidRDefault="00794068" w:rsidP="007F6674">
      <w:pPr>
        <w:pStyle w:val="Akapitzlist"/>
        <w:numPr>
          <w:ilvl w:val="0"/>
          <w:numId w:val="50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B61896">
        <w:rPr>
          <w:rFonts w:ascii="Arial" w:hAnsi="Arial" w:cs="Arial"/>
          <w:i/>
          <w:sz w:val="20"/>
          <w:szCs w:val="20"/>
        </w:rPr>
        <w:t>Prawo zamówień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i/>
          <w:sz w:val="20"/>
          <w:szCs w:val="20"/>
        </w:rPr>
        <w:t>publicznych</w:t>
      </w:r>
      <w:r w:rsidRPr="00B61896">
        <w:rPr>
          <w:rFonts w:ascii="Arial" w:hAnsi="Arial" w:cs="Arial"/>
          <w:sz w:val="20"/>
          <w:szCs w:val="20"/>
        </w:rPr>
        <w:t xml:space="preserve"> (</w:t>
      </w:r>
      <w:r w:rsidR="00EF3CCE" w:rsidRPr="00B61896">
        <w:rPr>
          <w:rFonts w:ascii="Arial" w:hAnsi="Arial" w:cs="Arial"/>
          <w:sz w:val="20"/>
          <w:szCs w:val="20"/>
        </w:rPr>
        <w:t xml:space="preserve">Dz. U. z 2024 r., poz. 1320 z </w:t>
      </w:r>
      <w:proofErr w:type="spellStart"/>
      <w:r w:rsidR="00EF3CCE" w:rsidRPr="00B61896">
        <w:rPr>
          <w:rFonts w:ascii="Arial" w:hAnsi="Arial" w:cs="Arial"/>
          <w:sz w:val="20"/>
          <w:szCs w:val="20"/>
        </w:rPr>
        <w:t>późn</w:t>
      </w:r>
      <w:proofErr w:type="spellEnd"/>
      <w:r w:rsidR="00EF3CCE" w:rsidRPr="00B61896">
        <w:rPr>
          <w:rFonts w:ascii="Arial" w:hAnsi="Arial" w:cs="Arial"/>
          <w:sz w:val="20"/>
          <w:szCs w:val="20"/>
        </w:rPr>
        <w:t>. zm.</w:t>
      </w:r>
      <w:r w:rsidRPr="00B61896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37C314E4" w:rsidR="00794068" w:rsidRPr="00B61896" w:rsidRDefault="00794068" w:rsidP="007F6674">
      <w:pPr>
        <w:pStyle w:val="Akapitzlist"/>
        <w:numPr>
          <w:ilvl w:val="0"/>
          <w:numId w:val="50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B61896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B61896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AF7B1B" w:rsidRPr="00B61896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r w:rsidRPr="00B61896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AF7B1B" w:rsidRPr="00B61896">
        <w:rPr>
          <w:rFonts w:ascii="Arial" w:hAnsi="Arial" w:cs="Arial"/>
          <w:sz w:val="20"/>
          <w:szCs w:val="20"/>
        </w:rPr>
        <w:br/>
      </w:r>
      <w:r w:rsidRPr="00B61896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5"/>
    <w:p w14:paraId="2D9C15E7" w14:textId="3F96CDE5" w:rsidR="00D37C6D" w:rsidRPr="00684C0D" w:rsidRDefault="00D37C6D" w:rsidP="00684C0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23A3873D" w14:textId="0E65A2BF" w:rsidR="00C31A19" w:rsidRPr="006A7CF0" w:rsidRDefault="00D37C6D" w:rsidP="006A7CF0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dnia ..........................</w:t>
      </w:r>
    </w:p>
    <w:p w14:paraId="58383068" w14:textId="31624FFE" w:rsidR="00FA6B59" w:rsidRPr="00B61896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B61896">
        <w:rPr>
          <w:rFonts w:ascii="Arial" w:hAnsi="Arial" w:cs="Arial"/>
          <w:b/>
          <w:sz w:val="20"/>
          <w:szCs w:val="20"/>
        </w:rPr>
        <w:t>I.</w:t>
      </w:r>
      <w:r w:rsidR="00EA10E5" w:rsidRPr="00B61896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B61896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B61896" w14:paraId="6811629D" w14:textId="77777777" w:rsidTr="00EC3C48">
        <w:trPr>
          <w:trHeight w:val="1497"/>
          <w:jc w:val="center"/>
        </w:trPr>
        <w:tc>
          <w:tcPr>
            <w:tcW w:w="6091" w:type="dxa"/>
            <w:vAlign w:val="center"/>
          </w:tcPr>
          <w:p w14:paraId="6BFEF111" w14:textId="77777777" w:rsidR="003E7B75" w:rsidRPr="00B61896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B61896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B61896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B6189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B618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245B7FB9" w:rsidR="003E7B75" w:rsidRPr="00B61896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B61896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1896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5DED" w:rsidRPr="00B61896">
              <w:rPr>
                <w:rFonts w:ascii="Arial" w:hAnsi="Arial" w:cs="Arial"/>
                <w:sz w:val="20"/>
                <w:szCs w:val="20"/>
              </w:rPr>
              <w:br/>
            </w:r>
            <w:r w:rsidRPr="00B61896">
              <w:rPr>
                <w:rFonts w:ascii="Arial" w:hAnsi="Arial" w:cs="Arial"/>
                <w:sz w:val="20"/>
                <w:szCs w:val="20"/>
              </w:rPr>
              <w:t>(</w:t>
            </w:r>
            <w:r w:rsidR="00EF3CCE" w:rsidRPr="00B61896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proofErr w:type="spellStart"/>
            <w:r w:rsidR="00EF3CCE" w:rsidRPr="00B6189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EF3CCE" w:rsidRPr="00B61896">
              <w:rPr>
                <w:rFonts w:ascii="Arial" w:hAnsi="Arial" w:cs="Arial"/>
                <w:sz w:val="20"/>
                <w:szCs w:val="20"/>
              </w:rPr>
              <w:t>. zm.</w:t>
            </w:r>
            <w:r w:rsidRPr="00B61896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B618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B618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B61896">
              <w:rPr>
                <w:rFonts w:ascii="Arial" w:hAnsi="Arial" w:cs="Arial"/>
                <w:b/>
                <w:sz w:val="20"/>
                <w:szCs w:val="20"/>
              </w:rPr>
              <w:t xml:space="preserve">przez Wykonawców wspólnie ubiegających się </w:t>
            </w:r>
            <w:r w:rsidR="002D5B21" w:rsidRPr="00B6189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C37FC" w:rsidRPr="00B61896">
              <w:rPr>
                <w:rFonts w:ascii="Arial" w:hAnsi="Arial" w:cs="Arial"/>
                <w:b/>
                <w:sz w:val="20"/>
                <w:szCs w:val="20"/>
              </w:rPr>
              <w:t>o zamówienie</w:t>
            </w:r>
          </w:p>
        </w:tc>
      </w:tr>
    </w:tbl>
    <w:p w14:paraId="7E011013" w14:textId="77777777" w:rsidR="003E7B75" w:rsidRPr="00B61896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6FD8EB73" w:rsidR="003E7B75" w:rsidRPr="00B61896" w:rsidRDefault="003E7B75" w:rsidP="003E7B7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DB4348" w:rsidRPr="00B61896">
        <w:rPr>
          <w:rFonts w:ascii="Arial" w:hAnsi="Arial" w:cs="Arial"/>
          <w:sz w:val="20"/>
          <w:szCs w:val="20"/>
        </w:rPr>
        <w:t>nr ref.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BB1D7A" w:rsidRPr="00B61896">
        <w:rPr>
          <w:rFonts w:ascii="Arial" w:hAnsi="Arial" w:cs="Arial"/>
          <w:sz w:val="20"/>
          <w:szCs w:val="20"/>
        </w:rPr>
        <w:t>DO-ZP.271.</w:t>
      </w:r>
      <w:r w:rsidR="00BF0DC7">
        <w:rPr>
          <w:rFonts w:ascii="Arial" w:hAnsi="Arial" w:cs="Arial"/>
          <w:sz w:val="20"/>
          <w:szCs w:val="20"/>
        </w:rPr>
        <w:t>6</w:t>
      </w:r>
      <w:r w:rsidR="00BB1D7A" w:rsidRPr="00B61896">
        <w:rPr>
          <w:rFonts w:ascii="Arial" w:hAnsi="Arial" w:cs="Arial"/>
          <w:sz w:val="20"/>
          <w:szCs w:val="20"/>
        </w:rPr>
        <w:t>.202</w:t>
      </w:r>
      <w:r w:rsidR="006A7CF0">
        <w:rPr>
          <w:rFonts w:ascii="Arial" w:hAnsi="Arial" w:cs="Arial"/>
          <w:sz w:val="20"/>
          <w:szCs w:val="20"/>
        </w:rPr>
        <w:t>6</w:t>
      </w:r>
      <w:r w:rsidR="00E5027F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>pn.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="006A7CF0" w:rsidRPr="006A7CF0">
        <w:rPr>
          <w:rFonts w:ascii="Arial" w:hAnsi="Arial" w:cs="Arial"/>
          <w:b/>
          <w:bCs/>
          <w:i/>
          <w:iCs/>
          <w:sz w:val="20"/>
          <w:szCs w:val="20"/>
        </w:rPr>
        <w:t>ANALIZA MOŻLIWOŚCI OBSŁUGI KOMUNIKACYJNEJ PLANOWANYCH TERENÓW PO DAWNYM „ZASTALU” WRAZ Z PROGNOZĄ I KONCEPCJĄ PRZEBUDOWY WYBRANYCH SKRZYŻOWAŃ</w:t>
      </w:r>
    </w:p>
    <w:p w14:paraId="440C8D5B" w14:textId="77777777" w:rsidR="00B33DC6" w:rsidRPr="00B61896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3097AC75" w14:textId="77777777" w:rsidR="00B33DC6" w:rsidRPr="00B61896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7D8C7A1" w14:textId="3F958386" w:rsidR="00EC6540" w:rsidRPr="00B61896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B61896">
        <w:rPr>
          <w:rFonts w:ascii="Arial" w:hAnsi="Arial" w:cs="Arial"/>
          <w:sz w:val="20"/>
          <w:szCs w:val="20"/>
        </w:rPr>
        <w:t xml:space="preserve">jako posiadający </w:t>
      </w:r>
      <w:r w:rsidR="00EC6540" w:rsidRPr="00B61896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B61896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B61896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B61896">
        <w:rPr>
          <w:rFonts w:ascii="Arial" w:hAnsi="Arial" w:cs="Arial"/>
          <w:sz w:val="20"/>
          <w:szCs w:val="20"/>
        </w:rPr>
        <w:t xml:space="preserve"> SWZ </w:t>
      </w:r>
      <w:r w:rsidR="00CC37FC" w:rsidRPr="00B61896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B61896">
        <w:rPr>
          <w:rFonts w:ascii="Arial" w:hAnsi="Arial" w:cs="Arial"/>
          <w:b/>
          <w:bCs/>
          <w:sz w:val="20"/>
          <w:szCs w:val="20"/>
        </w:rPr>
        <w:t>/ m</w:t>
      </w:r>
      <w:r w:rsidR="00CC37FC" w:rsidRPr="00B61896">
        <w:rPr>
          <w:rFonts w:ascii="Arial" w:hAnsi="Arial" w:cs="Arial"/>
          <w:b/>
          <w:bCs/>
          <w:sz w:val="20"/>
          <w:szCs w:val="20"/>
        </w:rPr>
        <w:t>y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EC6540" w:rsidRPr="00B61896">
        <w:rPr>
          <w:rFonts w:ascii="Arial" w:hAnsi="Arial" w:cs="Arial"/>
          <w:sz w:val="20"/>
          <w:szCs w:val="20"/>
        </w:rPr>
        <w:t>szczegółowo opisane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CC37FC" w:rsidRPr="00B61896">
        <w:rPr>
          <w:rFonts w:ascii="Arial" w:hAnsi="Arial" w:cs="Arial"/>
          <w:sz w:val="20"/>
          <w:szCs w:val="20"/>
        </w:rPr>
        <w:t xml:space="preserve">poniżej </w:t>
      </w:r>
      <w:r w:rsidR="00EC6540" w:rsidRPr="00B61896">
        <w:rPr>
          <w:rFonts w:ascii="Arial" w:hAnsi="Arial" w:cs="Arial"/>
          <w:sz w:val="20"/>
          <w:szCs w:val="20"/>
        </w:rPr>
        <w:t>roboty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EC6540" w:rsidRPr="00B61896">
        <w:rPr>
          <w:rFonts w:ascii="Arial" w:hAnsi="Arial" w:cs="Arial"/>
          <w:sz w:val="20"/>
          <w:szCs w:val="20"/>
        </w:rPr>
        <w:t>budowlane</w:t>
      </w:r>
      <w:r w:rsidR="00622CFB" w:rsidRPr="00B61896">
        <w:rPr>
          <w:rFonts w:ascii="Arial" w:hAnsi="Arial" w:cs="Arial"/>
          <w:sz w:val="20"/>
          <w:szCs w:val="20"/>
        </w:rPr>
        <w:t xml:space="preserve"> lub usługi</w:t>
      </w:r>
      <w:r w:rsidR="00EC6540" w:rsidRPr="00B61896">
        <w:rPr>
          <w:rFonts w:ascii="Arial" w:hAnsi="Arial" w:cs="Arial"/>
          <w:sz w:val="20"/>
          <w:szCs w:val="20"/>
        </w:rPr>
        <w:t>:</w:t>
      </w:r>
      <w:r w:rsidRPr="00B61896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B61896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B61896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B61896">
        <w:rPr>
          <w:rFonts w:ascii="Arial" w:hAnsi="Arial" w:cs="Arial"/>
          <w:sz w:val="20"/>
          <w:szCs w:val="20"/>
        </w:rPr>
        <w:t>….</w:t>
      </w:r>
      <w:r w:rsidR="00CC37FC" w:rsidRPr="00B6189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B61896">
        <w:rPr>
          <w:rFonts w:ascii="Arial" w:hAnsi="Arial" w:cs="Arial"/>
          <w:sz w:val="20"/>
          <w:szCs w:val="20"/>
        </w:rPr>
        <w:t>..</w:t>
      </w:r>
      <w:r w:rsidR="00CC37FC" w:rsidRPr="00B61896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B61896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1F54C5B8" w:rsidR="006E69E1" w:rsidRPr="00B61896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Ponadto oświadczam/my, że wszystkie informacje podane w ww. oświadczeniu są aktualne i zgodne z</w:t>
      </w:r>
      <w:r w:rsidR="00C31A19">
        <w:rPr>
          <w:rFonts w:ascii="Arial" w:hAnsi="Arial" w:cs="Arial"/>
          <w:sz w:val="20"/>
          <w:szCs w:val="20"/>
        </w:rPr>
        <w:t> </w:t>
      </w:r>
      <w:r w:rsidRPr="00B61896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B571565" w14:textId="028056F6" w:rsidR="003E7B75" w:rsidRPr="00B61896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B61896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B61896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77777777" w:rsidR="003E7B75" w:rsidRDefault="003E7B75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220C1DB0" w14:textId="77777777" w:rsidR="00C31A19" w:rsidRDefault="00C31A19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9D20938" w14:textId="77777777" w:rsidR="00C31A19" w:rsidRDefault="00C31A19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22B93FD9" w14:textId="77777777" w:rsidR="00C31A19" w:rsidRPr="00BB1D7A" w:rsidRDefault="00C31A19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5C4F2F9B" w14:textId="64E23409" w:rsidR="00CE361A" w:rsidRPr="00BB1D7A" w:rsidRDefault="00CE361A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54F3183B" w14:textId="6D2C7146" w:rsidR="00CE361A" w:rsidRPr="00BB1D7A" w:rsidRDefault="00CE361A" w:rsidP="00FA6B59">
      <w:pPr>
        <w:rPr>
          <w:rFonts w:ascii="Arial" w:hAnsi="Arial" w:cs="Arial"/>
          <w:sz w:val="20"/>
          <w:szCs w:val="20"/>
          <w:highlight w:val="cyan"/>
        </w:rPr>
      </w:pPr>
    </w:p>
    <w:p w14:paraId="5D028157" w14:textId="4428CAA3" w:rsidR="00EC6540" w:rsidRPr="00BB1D7A" w:rsidRDefault="00EC6540" w:rsidP="00FA6B59">
      <w:pPr>
        <w:rPr>
          <w:rFonts w:ascii="Arial" w:hAnsi="Arial" w:cs="Arial"/>
          <w:sz w:val="20"/>
          <w:szCs w:val="20"/>
          <w:highlight w:val="cyan"/>
        </w:rPr>
      </w:pPr>
    </w:p>
    <w:p w14:paraId="0CD21A4D" w14:textId="77777777" w:rsidR="00C66011" w:rsidRDefault="00C66011" w:rsidP="00D37C6D">
      <w:pPr>
        <w:jc w:val="right"/>
        <w:rPr>
          <w:rFonts w:ascii="Arial" w:hAnsi="Arial" w:cs="Arial"/>
          <w:sz w:val="20"/>
          <w:szCs w:val="20"/>
          <w:highlight w:val="cyan"/>
        </w:rPr>
      </w:pPr>
    </w:p>
    <w:p w14:paraId="47FEC849" w14:textId="77777777" w:rsidR="00AF5D8D" w:rsidRPr="00BB1D7A" w:rsidRDefault="00AF5D8D" w:rsidP="006A7CF0">
      <w:pPr>
        <w:rPr>
          <w:rFonts w:ascii="Arial" w:hAnsi="Arial" w:cs="Arial"/>
          <w:b/>
          <w:sz w:val="20"/>
          <w:szCs w:val="20"/>
          <w:highlight w:val="cyan"/>
        </w:rPr>
      </w:pPr>
    </w:p>
    <w:p w14:paraId="0F881548" w14:textId="266C1B26" w:rsidR="00043349" w:rsidRPr="00B61896" w:rsidRDefault="00043349" w:rsidP="00043349">
      <w:pPr>
        <w:jc w:val="right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lastRenderedPageBreak/>
        <w:t>ZAŁĄCZNIK NR II.1</w:t>
      </w:r>
    </w:p>
    <w:p w14:paraId="72A53016" w14:textId="77777777" w:rsidR="00043349" w:rsidRPr="00B61896" w:rsidRDefault="00043349" w:rsidP="00043349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4632C064" w14:textId="0ED995FE" w:rsidR="00043349" w:rsidRPr="00B61896" w:rsidRDefault="00043349" w:rsidP="00043349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ED0DCB" w:rsidRPr="00B61896">
        <w:rPr>
          <w:rFonts w:ascii="Arial" w:hAnsi="Arial" w:cs="Arial"/>
          <w:sz w:val="20"/>
          <w:szCs w:val="20"/>
        </w:rPr>
        <w:t xml:space="preserve">nr ref. </w:t>
      </w:r>
      <w:r w:rsidR="00BB1D7A" w:rsidRPr="00B61896">
        <w:rPr>
          <w:rFonts w:ascii="Arial" w:hAnsi="Arial" w:cs="Arial"/>
          <w:sz w:val="20"/>
          <w:szCs w:val="20"/>
        </w:rPr>
        <w:t>DO-ZP.271.</w:t>
      </w:r>
      <w:r w:rsidR="006A7CF0">
        <w:rPr>
          <w:rFonts w:ascii="Arial" w:hAnsi="Arial" w:cs="Arial"/>
          <w:sz w:val="20"/>
          <w:szCs w:val="20"/>
        </w:rPr>
        <w:t>6</w:t>
      </w:r>
      <w:r w:rsidR="00BB1D7A" w:rsidRPr="00B61896">
        <w:rPr>
          <w:rFonts w:ascii="Arial" w:hAnsi="Arial" w:cs="Arial"/>
          <w:sz w:val="20"/>
          <w:szCs w:val="20"/>
        </w:rPr>
        <w:t>.202</w:t>
      </w:r>
      <w:r w:rsidR="006A7CF0">
        <w:rPr>
          <w:rFonts w:ascii="Arial" w:hAnsi="Arial" w:cs="Arial"/>
          <w:sz w:val="20"/>
          <w:szCs w:val="20"/>
        </w:rPr>
        <w:t>6</w:t>
      </w:r>
      <w:r w:rsidRPr="00B61896">
        <w:rPr>
          <w:rFonts w:ascii="Arial" w:hAnsi="Arial" w:cs="Arial"/>
          <w:sz w:val="20"/>
          <w:szCs w:val="20"/>
        </w:rPr>
        <w:t xml:space="preserve"> pn.</w:t>
      </w:r>
      <w:r w:rsidR="00FF1155">
        <w:rPr>
          <w:rFonts w:ascii="Arial" w:hAnsi="Arial" w:cs="Arial"/>
          <w:b/>
          <w:sz w:val="20"/>
          <w:szCs w:val="20"/>
        </w:rPr>
        <w:t xml:space="preserve"> </w:t>
      </w:r>
      <w:r w:rsidR="006A7CF0" w:rsidRPr="006A7CF0">
        <w:rPr>
          <w:rFonts w:ascii="Arial" w:hAnsi="Arial" w:cs="Arial"/>
          <w:b/>
          <w:bCs/>
          <w:i/>
          <w:iCs/>
          <w:sz w:val="20"/>
          <w:szCs w:val="20"/>
        </w:rPr>
        <w:t>ANALIZA MOŻLIWOŚCI OBSŁUGI KOMUNIKACYJNEJ PLANOWANYCH TERENÓW PO DAWNYM „ZASTALU” WRAZ Z PROGNOZĄ I KONCEPCJĄ PRZEBUDOWY WYBRANYCH SKRZYŻOWAŃ</w:t>
      </w:r>
    </w:p>
    <w:p w14:paraId="240B94AC" w14:textId="77777777" w:rsidR="00043349" w:rsidRPr="00B61896" w:rsidRDefault="00043349" w:rsidP="0004334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przedstawiam/ my:</w:t>
      </w:r>
    </w:p>
    <w:p w14:paraId="6B5343E1" w14:textId="77777777" w:rsidR="00043349" w:rsidRPr="00B61896" w:rsidRDefault="00043349" w:rsidP="00043349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B61896">
        <w:rPr>
          <w:rFonts w:ascii="Arial" w:hAnsi="Arial" w:cs="Arial"/>
          <w:b/>
          <w:caps/>
          <w:spacing w:val="30"/>
          <w:sz w:val="20"/>
          <w:szCs w:val="20"/>
        </w:rPr>
        <w:t>Wykaz usług</w:t>
      </w:r>
      <w:r w:rsidRPr="00B61896">
        <w:rPr>
          <w:rStyle w:val="Odwoanieprzypisudolnego"/>
          <w:rFonts w:ascii="Arial" w:hAnsi="Arial" w:cs="Arial"/>
          <w:b/>
          <w:caps/>
          <w:color w:val="FF0000"/>
          <w:spacing w:val="30"/>
          <w:sz w:val="20"/>
          <w:szCs w:val="20"/>
        </w:rPr>
        <w:footnoteReference w:id="22"/>
      </w:r>
    </w:p>
    <w:p w14:paraId="745FEDD2" w14:textId="3405E99D" w:rsidR="00043349" w:rsidRPr="00B61896" w:rsidRDefault="00043349" w:rsidP="00043349">
      <w:pPr>
        <w:jc w:val="center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wykonanych nie wcześniej niż w okresie ostatnich 3 lat (liczonych wstecz od dnia upływu terminu składania ofert), a jeżeli okres prowadzenia działalności </w:t>
      </w:r>
      <w:r w:rsidRPr="00B61896">
        <w:rPr>
          <w:rFonts w:ascii="Arial" w:hAnsi="Arial" w:cs="Arial"/>
          <w:bCs/>
          <w:sz w:val="20"/>
          <w:szCs w:val="20"/>
        </w:rPr>
        <w:t>jest krótszy – w tym okresie, wraz z</w:t>
      </w:r>
      <w:r w:rsidR="00762248">
        <w:rPr>
          <w:rFonts w:ascii="Arial" w:hAnsi="Arial" w:cs="Arial"/>
          <w:bCs/>
          <w:sz w:val="20"/>
          <w:szCs w:val="20"/>
        </w:rPr>
        <w:t> </w:t>
      </w:r>
      <w:r w:rsidRPr="00B61896">
        <w:rPr>
          <w:rFonts w:ascii="Arial" w:hAnsi="Arial" w:cs="Arial"/>
          <w:bCs/>
          <w:sz w:val="20"/>
          <w:szCs w:val="20"/>
        </w:rPr>
        <w:t xml:space="preserve"> podaniem ich rodzaju, wartości, daty, miejsca wykonania i podmiotów, na rzecz których te usługi zostały wykonane </w:t>
      </w:r>
      <w:r w:rsidRPr="00B61896">
        <w:rPr>
          <w:rFonts w:ascii="Arial" w:hAnsi="Arial" w:cs="Arial"/>
          <w:sz w:val="20"/>
          <w:szCs w:val="20"/>
        </w:rPr>
        <w:t xml:space="preserve">oraz </w:t>
      </w:r>
      <w:r w:rsidRPr="00B61896">
        <w:rPr>
          <w:rFonts w:ascii="Arial" w:hAnsi="Arial" w:cs="Arial"/>
          <w:sz w:val="20"/>
          <w:szCs w:val="20"/>
          <w:u w:val="single"/>
        </w:rPr>
        <w:t>dowody</w:t>
      </w:r>
      <w:r w:rsidRPr="00B61896">
        <w:rPr>
          <w:rFonts w:ascii="Arial" w:hAnsi="Arial" w:cs="Arial"/>
          <w:sz w:val="20"/>
          <w:szCs w:val="20"/>
          <w:u w:val="single"/>
          <w:vertAlign w:val="superscript"/>
        </w:rPr>
        <w:footnoteReference w:id="23"/>
      </w:r>
      <w:r w:rsidRPr="00B61896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B61896">
        <w:rPr>
          <w:rFonts w:ascii="Arial" w:hAnsi="Arial" w:cs="Arial"/>
          <w:bCs/>
          <w:sz w:val="20"/>
          <w:szCs w:val="20"/>
          <w:u w:val="single"/>
        </w:rPr>
        <w:t>określające czy usługi te zostały wykonane należycie</w:t>
      </w:r>
      <w:r w:rsidRPr="00B61896">
        <w:rPr>
          <w:rFonts w:ascii="Arial" w:hAnsi="Arial" w:cs="Arial"/>
          <w:b/>
          <w:caps/>
          <w:spacing w:val="30"/>
          <w:sz w:val="20"/>
          <w:szCs w:val="20"/>
        </w:rPr>
        <w:br/>
      </w:r>
    </w:p>
    <w:p w14:paraId="1F337E76" w14:textId="77777777" w:rsidR="00043349" w:rsidRPr="00B61896" w:rsidRDefault="00043349" w:rsidP="00043349">
      <w:pPr>
        <w:jc w:val="center"/>
        <w:rPr>
          <w:rFonts w:ascii="Arial" w:hAnsi="Arial" w:cs="Arial"/>
          <w:b/>
          <w:caps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843"/>
        <w:gridCol w:w="1559"/>
        <w:gridCol w:w="1276"/>
      </w:tblGrid>
      <w:tr w:rsidR="00043349" w:rsidRPr="00B61896" w14:paraId="14BC0B45" w14:textId="77777777" w:rsidTr="00043349">
        <w:trPr>
          <w:jc w:val="center"/>
        </w:trPr>
        <w:tc>
          <w:tcPr>
            <w:tcW w:w="550" w:type="dxa"/>
            <w:vAlign w:val="center"/>
          </w:tcPr>
          <w:p w14:paraId="1587415F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0E39E73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B6189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B6189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4"/>
            </w:r>
          </w:p>
        </w:tc>
        <w:tc>
          <w:tcPr>
            <w:tcW w:w="1276" w:type="dxa"/>
            <w:vAlign w:val="center"/>
          </w:tcPr>
          <w:p w14:paraId="31C0AF40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</w:tc>
        <w:tc>
          <w:tcPr>
            <w:tcW w:w="1843" w:type="dxa"/>
            <w:vAlign w:val="center"/>
          </w:tcPr>
          <w:p w14:paraId="48100570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9AD75B3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(np. adres)</w:t>
            </w:r>
          </w:p>
        </w:tc>
        <w:tc>
          <w:tcPr>
            <w:tcW w:w="1559" w:type="dxa"/>
            <w:vAlign w:val="center"/>
          </w:tcPr>
          <w:p w14:paraId="7E892FF6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usługę </w:t>
            </w:r>
            <w:r w:rsidRPr="00B61896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276" w:type="dxa"/>
            <w:vAlign w:val="center"/>
          </w:tcPr>
          <w:p w14:paraId="7001EBB2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B6189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5"/>
            </w:r>
          </w:p>
        </w:tc>
      </w:tr>
      <w:tr w:rsidR="00043349" w:rsidRPr="00B61896" w14:paraId="2CA809A9" w14:textId="77777777" w:rsidTr="00043349">
        <w:trPr>
          <w:trHeight w:val="1134"/>
          <w:jc w:val="center"/>
        </w:trPr>
        <w:tc>
          <w:tcPr>
            <w:tcW w:w="550" w:type="dxa"/>
            <w:vAlign w:val="center"/>
          </w:tcPr>
          <w:p w14:paraId="0D09166F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30AE54ED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A5E631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7CB9A5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EAD298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9E0163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349" w:rsidRPr="00B61896" w14:paraId="1EB770FE" w14:textId="77777777" w:rsidTr="00043349">
        <w:trPr>
          <w:trHeight w:val="1134"/>
          <w:jc w:val="center"/>
        </w:trPr>
        <w:tc>
          <w:tcPr>
            <w:tcW w:w="550" w:type="dxa"/>
            <w:vAlign w:val="center"/>
          </w:tcPr>
          <w:p w14:paraId="458751F0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735F5135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0A4F87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99DD63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CEF5CF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B8CDAD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349" w:rsidRPr="00B61896" w14:paraId="3B0CA602" w14:textId="77777777" w:rsidTr="00043349">
        <w:trPr>
          <w:trHeight w:val="1134"/>
          <w:jc w:val="center"/>
        </w:trPr>
        <w:tc>
          <w:tcPr>
            <w:tcW w:w="550" w:type="dxa"/>
            <w:vAlign w:val="center"/>
          </w:tcPr>
          <w:p w14:paraId="7E767F96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230989FE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44FE63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DFFABF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A368FA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FEEE66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49643B" w14:textId="77777777" w:rsidR="00043349" w:rsidRPr="00B61896" w:rsidRDefault="00043349" w:rsidP="00043349">
      <w:pPr>
        <w:rPr>
          <w:rFonts w:ascii="Arial" w:hAnsi="Arial" w:cs="Arial"/>
          <w:b/>
          <w:sz w:val="20"/>
          <w:szCs w:val="20"/>
        </w:rPr>
      </w:pPr>
    </w:p>
    <w:p w14:paraId="6D970C8A" w14:textId="77777777" w:rsidR="00043349" w:rsidRPr="00B61896" w:rsidRDefault="00043349" w:rsidP="00043349">
      <w:pPr>
        <w:rPr>
          <w:rFonts w:ascii="Arial" w:hAnsi="Arial" w:cs="Arial"/>
          <w:b/>
          <w:sz w:val="20"/>
          <w:szCs w:val="20"/>
        </w:rPr>
      </w:pPr>
    </w:p>
    <w:p w14:paraId="56C8F38E" w14:textId="5DBB81E8" w:rsidR="00043349" w:rsidRPr="00B61896" w:rsidRDefault="00043349" w:rsidP="0004334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  <w:r w:rsidR="000738C7">
        <w:rPr>
          <w:rFonts w:ascii="Arial" w:hAnsi="Arial" w:cs="Arial"/>
          <w:sz w:val="20"/>
          <w:szCs w:val="20"/>
        </w:rPr>
        <w:t>.</w:t>
      </w:r>
    </w:p>
    <w:p w14:paraId="76347E4D" w14:textId="77777777" w:rsidR="00043349" w:rsidRPr="00B61896" w:rsidRDefault="00043349" w:rsidP="00043349">
      <w:pPr>
        <w:rPr>
          <w:rFonts w:ascii="Arial" w:hAnsi="Arial" w:cs="Arial"/>
          <w:b/>
          <w:sz w:val="20"/>
          <w:szCs w:val="20"/>
        </w:rPr>
      </w:pPr>
    </w:p>
    <w:p w14:paraId="08A8A273" w14:textId="5469182F" w:rsidR="00043349" w:rsidRPr="00684C0D" w:rsidRDefault="00043349" w:rsidP="00921D46">
      <w:pPr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dnia ....................</w:t>
      </w:r>
    </w:p>
    <w:p w14:paraId="00CD4EAD" w14:textId="77777777" w:rsidR="00C66011" w:rsidRPr="00BB1D7A" w:rsidRDefault="00C66011" w:rsidP="00921D46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142AA88" w14:textId="77777777" w:rsidR="006B4A83" w:rsidRPr="00B61896" w:rsidRDefault="006B4A83" w:rsidP="006B4A83">
      <w:pPr>
        <w:jc w:val="right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lastRenderedPageBreak/>
        <w:t>ZAŁĄCZNIK NR II.2</w:t>
      </w:r>
    </w:p>
    <w:p w14:paraId="35950710" w14:textId="77777777" w:rsidR="006B4A83" w:rsidRPr="00B61896" w:rsidRDefault="006B4A83" w:rsidP="006B4A83">
      <w:pPr>
        <w:rPr>
          <w:rFonts w:ascii="Arial" w:hAnsi="Arial" w:cs="Arial"/>
          <w:b/>
          <w:sz w:val="20"/>
          <w:szCs w:val="20"/>
        </w:rPr>
      </w:pPr>
    </w:p>
    <w:p w14:paraId="313CBA9E" w14:textId="02D56921" w:rsidR="006B4A83" w:rsidRPr="00B61896" w:rsidRDefault="006B4A83" w:rsidP="006B4A83">
      <w:pPr>
        <w:spacing w:line="360" w:lineRule="auto"/>
        <w:ind w:firstLine="567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ED0DCB" w:rsidRPr="00B61896">
        <w:rPr>
          <w:rFonts w:ascii="Arial" w:hAnsi="Arial" w:cs="Arial"/>
          <w:sz w:val="20"/>
          <w:szCs w:val="20"/>
        </w:rPr>
        <w:t>nr ref.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br/>
        <w:t xml:space="preserve">nr </w:t>
      </w:r>
      <w:r w:rsidR="00BB1D7A" w:rsidRPr="00B61896">
        <w:rPr>
          <w:rFonts w:ascii="Arial" w:hAnsi="Arial" w:cs="Arial"/>
          <w:sz w:val="20"/>
          <w:szCs w:val="20"/>
        </w:rPr>
        <w:t>DO-ZP.271.</w:t>
      </w:r>
      <w:r w:rsidR="00BF0DC7">
        <w:rPr>
          <w:rFonts w:ascii="Arial" w:hAnsi="Arial" w:cs="Arial"/>
          <w:sz w:val="20"/>
          <w:szCs w:val="20"/>
        </w:rPr>
        <w:t>6</w:t>
      </w:r>
      <w:r w:rsidR="00BB1D7A" w:rsidRPr="00B61896">
        <w:rPr>
          <w:rFonts w:ascii="Arial" w:hAnsi="Arial" w:cs="Arial"/>
          <w:sz w:val="20"/>
          <w:szCs w:val="20"/>
        </w:rPr>
        <w:t>.202</w:t>
      </w:r>
      <w:r w:rsidR="006A7CF0">
        <w:rPr>
          <w:rFonts w:ascii="Arial" w:hAnsi="Arial" w:cs="Arial"/>
          <w:sz w:val="20"/>
          <w:szCs w:val="20"/>
        </w:rPr>
        <w:t>6</w:t>
      </w:r>
      <w:r w:rsidRPr="00B61896">
        <w:rPr>
          <w:rFonts w:ascii="Arial" w:hAnsi="Arial" w:cs="Arial"/>
          <w:sz w:val="20"/>
          <w:szCs w:val="20"/>
        </w:rPr>
        <w:t xml:space="preserve"> pn.</w:t>
      </w:r>
      <w:r w:rsidR="00746D09">
        <w:rPr>
          <w:rFonts w:ascii="Arial" w:hAnsi="Arial" w:cs="Arial"/>
          <w:b/>
          <w:sz w:val="20"/>
          <w:szCs w:val="20"/>
        </w:rPr>
        <w:t xml:space="preserve"> </w:t>
      </w:r>
      <w:r w:rsidR="006A7CF0" w:rsidRPr="006A7CF0">
        <w:rPr>
          <w:rFonts w:ascii="Arial" w:hAnsi="Arial" w:cs="Arial"/>
          <w:b/>
          <w:bCs/>
          <w:i/>
          <w:iCs/>
          <w:sz w:val="20"/>
          <w:szCs w:val="20"/>
        </w:rPr>
        <w:t>ANALIZA MOŻLIWOŚCI OBSŁUGI KOMUNIKACYJNEJ PLANOWANYCH TERENÓW PO DAWNYM „ZASTALU” WRAZ Z PROGNOZĄ I KONCEPCJĄ PRZEBUDOWY WYBRANYCH SKRZYŻOWAŃ</w:t>
      </w:r>
    </w:p>
    <w:p w14:paraId="01D01605" w14:textId="77777777" w:rsidR="006B4A83" w:rsidRPr="00B61896" w:rsidRDefault="006B4A83" w:rsidP="006B4A8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przedstawiam/ my:</w:t>
      </w:r>
    </w:p>
    <w:p w14:paraId="26E97065" w14:textId="77777777" w:rsidR="006B4A83" w:rsidRPr="00B61896" w:rsidRDefault="006B4A83" w:rsidP="006B4A83">
      <w:pPr>
        <w:pStyle w:val="Tekstpodstawowy3"/>
        <w:jc w:val="center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WYKAZ OSÓB</w:t>
      </w:r>
      <w:r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6"/>
      </w:r>
    </w:p>
    <w:p w14:paraId="64899D78" w14:textId="1C964A8B" w:rsidR="006B4A83" w:rsidRPr="00B61896" w:rsidRDefault="006B4A83" w:rsidP="006B4A83">
      <w:pPr>
        <w:jc w:val="center"/>
        <w:rPr>
          <w:rFonts w:ascii="Arial" w:hAnsi="Arial" w:cs="Arial"/>
          <w:sz w:val="20"/>
        </w:rPr>
      </w:pPr>
      <w:r w:rsidRPr="00B61896">
        <w:rPr>
          <w:rFonts w:ascii="Arial" w:hAnsi="Arial" w:cs="Arial"/>
          <w:sz w:val="20"/>
        </w:rPr>
        <w:t>skierowanych przez Wykonawcę do realizacji zamówienia</w:t>
      </w:r>
      <w:r w:rsidRPr="00B61896">
        <w:rPr>
          <w:rFonts w:ascii="Arial" w:hAnsi="Arial" w:cs="Arial"/>
          <w:sz w:val="20"/>
          <w:szCs w:val="20"/>
        </w:rPr>
        <w:t xml:space="preserve"> publicznego</w:t>
      </w:r>
      <w:r w:rsidRPr="00B61896">
        <w:rPr>
          <w:rFonts w:ascii="Arial" w:hAnsi="Arial" w:cs="Arial"/>
          <w:sz w:val="20"/>
        </w:rPr>
        <w:t>, w szczególności odpowiedzialnych za świadczenie usług lub kontrolę jakości wraz z informacjami na temat ich kwalifikacji zawodowych, uprawnień, doświadczenia i wykształcenia niezbędnych do wykonania zamówienia, a także zakresu wykonywanych przez nie czynności, oraz informacją o podstawie dysponowania tymi osobami</w:t>
      </w:r>
    </w:p>
    <w:p w14:paraId="0E6B0014" w14:textId="77777777" w:rsidR="006B4A83" w:rsidRPr="00B61896" w:rsidRDefault="006B4A83" w:rsidP="006B4A83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719"/>
        <w:gridCol w:w="1865"/>
        <w:gridCol w:w="1865"/>
        <w:gridCol w:w="2891"/>
        <w:gridCol w:w="1369"/>
      </w:tblGrid>
      <w:tr w:rsidR="007E7359" w:rsidRPr="00B61896" w14:paraId="19BAC55A" w14:textId="77777777" w:rsidTr="000723EC">
        <w:trPr>
          <w:trHeight w:val="3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BFEE" w14:textId="77777777" w:rsidR="007E7359" w:rsidRPr="000723EC" w:rsidRDefault="007E735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1719" w:type="dxa"/>
            <w:vAlign w:val="center"/>
          </w:tcPr>
          <w:p w14:paraId="4B739C78" w14:textId="77777777" w:rsidR="000723EC" w:rsidRDefault="007E7359" w:rsidP="000723EC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Dotyczy warunku określonego</w:t>
            </w:r>
            <w:r w:rsidR="000723EC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 xml:space="preserve"> </w:t>
            </w:r>
          </w:p>
          <w:p w14:paraId="2D752A33" w14:textId="0D09C913" w:rsidR="007E7359" w:rsidRPr="000723EC" w:rsidRDefault="007E7359" w:rsidP="000723EC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w</w:t>
            </w:r>
            <w:r w:rsidR="000723EC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 xml:space="preserve"> </w:t>
            </w:r>
            <w:r w:rsidRPr="000723EC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pkt:</w:t>
            </w:r>
          </w:p>
        </w:tc>
        <w:tc>
          <w:tcPr>
            <w:tcW w:w="1865" w:type="dxa"/>
            <w:vAlign w:val="center"/>
          </w:tcPr>
          <w:p w14:paraId="47B03A5C" w14:textId="77777777" w:rsidR="007E7359" w:rsidRPr="000723EC" w:rsidRDefault="007E7359" w:rsidP="00482AE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i/>
                <w:sz w:val="18"/>
                <w:szCs w:val="18"/>
              </w:rPr>
              <w:t xml:space="preserve">Funkcja (rola) </w:t>
            </w:r>
          </w:p>
          <w:p w14:paraId="6FF617F5" w14:textId="3931D474" w:rsidR="007E7359" w:rsidRPr="000723EC" w:rsidRDefault="007E7359" w:rsidP="00482AE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DDF0" w14:textId="1FC1FC3B" w:rsidR="007E7359" w:rsidRPr="000723EC" w:rsidRDefault="007E7359" w:rsidP="0070218E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Nazwisko i imię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F6CF" w14:textId="77777777" w:rsidR="007E7359" w:rsidRPr="000723EC" w:rsidRDefault="007E735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i/>
                <w:sz w:val="18"/>
                <w:szCs w:val="18"/>
              </w:rPr>
              <w:t>Opis posiadanych</w:t>
            </w:r>
          </w:p>
          <w:p w14:paraId="5325E8A9" w14:textId="1875FE1D" w:rsidR="007E7359" w:rsidRPr="000723EC" w:rsidRDefault="007E735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i/>
                <w:sz w:val="18"/>
                <w:szCs w:val="18"/>
              </w:rPr>
              <w:t>kwalifikacji zawodowych i</w:t>
            </w:r>
            <w:r w:rsidR="00A41DC3" w:rsidRPr="000723EC">
              <w:rPr>
                <w:rFonts w:ascii="Arial" w:hAnsi="Arial" w:cs="Arial"/>
                <w:i/>
                <w:sz w:val="18"/>
                <w:szCs w:val="18"/>
              </w:rPr>
              <w:t> </w:t>
            </w:r>
            <w:r w:rsidRPr="000723EC">
              <w:rPr>
                <w:rFonts w:ascii="Arial" w:hAnsi="Arial" w:cs="Arial"/>
                <w:i/>
                <w:sz w:val="18"/>
                <w:szCs w:val="18"/>
              </w:rPr>
              <w:t>doświadczenia</w:t>
            </w:r>
            <w:r w:rsidRPr="000723EC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7"/>
            </w:r>
            <w:r w:rsidRPr="000723E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1D12BDD8" w14:textId="77777777" w:rsidR="007E7359" w:rsidRPr="000723EC" w:rsidRDefault="007E7359" w:rsidP="007E73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i/>
                <w:sz w:val="18"/>
                <w:szCs w:val="18"/>
              </w:rPr>
              <w:t xml:space="preserve">potwierdzających spełnienie warunku, </w:t>
            </w:r>
          </w:p>
          <w:p w14:paraId="728C4CFF" w14:textId="7309D7F0" w:rsidR="007E7359" w:rsidRPr="000723EC" w:rsidRDefault="007E7359" w:rsidP="007E73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i/>
                <w:sz w:val="18"/>
                <w:szCs w:val="18"/>
              </w:rPr>
              <w:t>o którym mowa w kol. 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D7DB" w14:textId="778BB808" w:rsidR="007E7359" w:rsidRPr="000723EC" w:rsidRDefault="007E735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23EC">
              <w:rPr>
                <w:rFonts w:ascii="Arial" w:hAnsi="Arial" w:cs="Arial"/>
                <w:i/>
                <w:sz w:val="18"/>
                <w:szCs w:val="18"/>
              </w:rPr>
              <w:t xml:space="preserve">Podstawa dysponowania, </w:t>
            </w:r>
            <w:r w:rsidRPr="000723EC">
              <w:rPr>
                <w:rFonts w:ascii="Arial" w:hAnsi="Arial" w:cs="Arial"/>
                <w:i/>
                <w:sz w:val="18"/>
                <w:szCs w:val="18"/>
              </w:rPr>
              <w:br/>
              <w:t xml:space="preserve">o której mowa </w:t>
            </w:r>
            <w:r w:rsidRPr="000723EC">
              <w:rPr>
                <w:rFonts w:ascii="Arial" w:hAnsi="Arial" w:cs="Arial"/>
                <w:i/>
                <w:sz w:val="18"/>
                <w:szCs w:val="18"/>
              </w:rPr>
              <w:br/>
              <w:t>w pkt 9 SWZ</w:t>
            </w:r>
            <w:r w:rsidRPr="000723EC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8"/>
            </w:r>
          </w:p>
        </w:tc>
      </w:tr>
      <w:tr w:rsidR="007E7359" w:rsidRPr="00B61896" w14:paraId="2158FAB7" w14:textId="77777777" w:rsidTr="00A41DC3">
        <w:trPr>
          <w:trHeight w:val="3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B6C6" w14:textId="41A35A52" w:rsidR="007E7359" w:rsidRPr="007E7359" w:rsidRDefault="00A41DC3" w:rsidP="00A41DC3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1</w:t>
            </w:r>
          </w:p>
        </w:tc>
        <w:tc>
          <w:tcPr>
            <w:tcW w:w="1719" w:type="dxa"/>
            <w:vAlign w:val="center"/>
          </w:tcPr>
          <w:p w14:paraId="3F9D81FA" w14:textId="74B8E2AB" w:rsidR="007E7359" w:rsidRPr="007E7359" w:rsidRDefault="00A41DC3" w:rsidP="00A41DC3">
            <w:pPr>
              <w:pStyle w:val="Nagwek4"/>
              <w:ind w:left="0" w:firstLine="0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2</w:t>
            </w:r>
          </w:p>
        </w:tc>
        <w:tc>
          <w:tcPr>
            <w:tcW w:w="1865" w:type="dxa"/>
            <w:vAlign w:val="center"/>
          </w:tcPr>
          <w:p w14:paraId="18902891" w14:textId="0D6CB8EA" w:rsidR="007E7359" w:rsidRPr="007E7359" w:rsidRDefault="00A41DC3" w:rsidP="00A41DC3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06DC" w14:textId="1EFE901F" w:rsidR="007E7359" w:rsidRPr="00B61896" w:rsidRDefault="00A41DC3" w:rsidP="00A41DC3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0B01" w14:textId="26EBC80F" w:rsidR="007E7359" w:rsidRPr="00B61896" w:rsidRDefault="00A41DC3" w:rsidP="00A41DC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3F73" w14:textId="04E4E562" w:rsidR="007E7359" w:rsidRPr="00B61896" w:rsidRDefault="00A41DC3" w:rsidP="00A41DC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7E7359" w:rsidRPr="00B61896" w14:paraId="32490967" w14:textId="77777777" w:rsidTr="00A41DC3">
        <w:trPr>
          <w:trHeight w:val="7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CA8A" w14:textId="77777777" w:rsidR="007E7359" w:rsidRPr="00B61896" w:rsidRDefault="007E7359" w:rsidP="0070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19" w:type="dxa"/>
          </w:tcPr>
          <w:p w14:paraId="427E3447" w14:textId="77777777" w:rsidR="007E7359" w:rsidRDefault="007E7359" w:rsidP="007E73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1B4981" w14:textId="16E74CE9" w:rsidR="007E7359" w:rsidRPr="00482AE5" w:rsidRDefault="007E7359" w:rsidP="007E73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2AE5">
              <w:rPr>
                <w:rFonts w:ascii="Arial" w:hAnsi="Arial" w:cs="Arial"/>
                <w:b/>
                <w:sz w:val="20"/>
                <w:szCs w:val="20"/>
              </w:rPr>
              <w:t>5.1.2.1) SWZ</w:t>
            </w:r>
          </w:p>
        </w:tc>
        <w:tc>
          <w:tcPr>
            <w:tcW w:w="1865" w:type="dxa"/>
          </w:tcPr>
          <w:p w14:paraId="1A85CEBF" w14:textId="77777777" w:rsidR="007E7359" w:rsidRDefault="007E7359" w:rsidP="007E73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A7594A" w14:textId="7EA85304" w:rsidR="007E7359" w:rsidRPr="00482AE5" w:rsidRDefault="007E7359" w:rsidP="007E73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2AE5">
              <w:rPr>
                <w:rFonts w:ascii="Arial" w:hAnsi="Arial" w:cs="Arial"/>
                <w:b/>
                <w:sz w:val="20"/>
                <w:szCs w:val="20"/>
              </w:rPr>
              <w:t>Projektant branży drogowej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8ACD" w14:textId="4F01F881" w:rsidR="007E7359" w:rsidRPr="00B61896" w:rsidRDefault="007E7359" w:rsidP="0070218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E0BF" w14:textId="77777777" w:rsidR="007E7359" w:rsidRPr="00B61896" w:rsidRDefault="007E7359" w:rsidP="0070218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78DA" w14:textId="77777777" w:rsidR="007E7359" w:rsidRPr="00B61896" w:rsidRDefault="007E7359" w:rsidP="0070218E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7E7359" w:rsidRPr="00B61896" w14:paraId="46FE85A8" w14:textId="77777777" w:rsidTr="00A41DC3">
        <w:trPr>
          <w:trHeight w:val="7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95D3" w14:textId="77777777" w:rsidR="007E7359" w:rsidRPr="00B61896" w:rsidRDefault="007E7359" w:rsidP="007E73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19" w:type="dxa"/>
          </w:tcPr>
          <w:p w14:paraId="17A538BA" w14:textId="77777777" w:rsidR="007E7359" w:rsidRDefault="007E7359" w:rsidP="007E73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7471CC" w14:textId="379A9DC5" w:rsidR="007E7359" w:rsidRPr="00B61896" w:rsidRDefault="007E7359" w:rsidP="007E7359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82AE5">
              <w:rPr>
                <w:rFonts w:ascii="Arial" w:hAnsi="Arial" w:cs="Arial"/>
                <w:b/>
                <w:sz w:val="20"/>
                <w:szCs w:val="20"/>
              </w:rPr>
              <w:t>5.1.2.</w:t>
            </w:r>
            <w:r w:rsidR="00A41D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482AE5">
              <w:rPr>
                <w:rFonts w:ascii="Arial" w:hAnsi="Arial" w:cs="Arial"/>
                <w:b/>
                <w:sz w:val="20"/>
                <w:szCs w:val="20"/>
              </w:rPr>
              <w:t>) SWZ</w:t>
            </w:r>
          </w:p>
        </w:tc>
        <w:tc>
          <w:tcPr>
            <w:tcW w:w="1865" w:type="dxa"/>
          </w:tcPr>
          <w:p w14:paraId="51CBBBBD" w14:textId="77777777" w:rsidR="007E7359" w:rsidRDefault="007E7359" w:rsidP="007E73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E08917" w14:textId="32D6C113" w:rsidR="007E7359" w:rsidRPr="00B61896" w:rsidRDefault="007E7359" w:rsidP="007E7359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82AE5">
              <w:rPr>
                <w:rFonts w:ascii="Arial" w:hAnsi="Arial" w:cs="Arial"/>
                <w:b/>
                <w:sz w:val="20"/>
                <w:szCs w:val="20"/>
              </w:rPr>
              <w:t xml:space="preserve">Projektant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ds. </w:t>
            </w:r>
            <w:r w:rsidR="00A41DC3">
              <w:rPr>
                <w:rFonts w:ascii="Arial" w:hAnsi="Arial" w:cs="Arial"/>
                <w:b/>
                <w:sz w:val="20"/>
                <w:szCs w:val="20"/>
              </w:rPr>
              <w:t xml:space="preserve">symulacji ruchu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9E96" w14:textId="441918FD" w:rsidR="007E7359" w:rsidRPr="00B61896" w:rsidRDefault="007E7359" w:rsidP="007E735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BFA6" w14:textId="77777777" w:rsidR="007E7359" w:rsidRPr="00B61896" w:rsidRDefault="007E7359" w:rsidP="007E735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F8DA" w14:textId="77777777" w:rsidR="007E7359" w:rsidRPr="00B61896" w:rsidRDefault="007E7359" w:rsidP="007E735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7E7359" w:rsidRPr="00B61896" w14:paraId="60A8D423" w14:textId="77777777" w:rsidTr="00A41DC3">
        <w:trPr>
          <w:trHeight w:val="7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6BAB" w14:textId="77777777" w:rsidR="007E7359" w:rsidRPr="00B61896" w:rsidRDefault="007E7359" w:rsidP="0070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1719" w:type="dxa"/>
          </w:tcPr>
          <w:p w14:paraId="2312A742" w14:textId="77777777" w:rsidR="007E7359" w:rsidRPr="00B61896" w:rsidRDefault="007E7359" w:rsidP="0070218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865" w:type="dxa"/>
          </w:tcPr>
          <w:p w14:paraId="31C509C5" w14:textId="77777777" w:rsidR="007E7359" w:rsidRPr="00B61896" w:rsidRDefault="007E7359" w:rsidP="0070218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3D16" w14:textId="66F074FD" w:rsidR="007E7359" w:rsidRPr="00B61896" w:rsidRDefault="007E7359" w:rsidP="0070218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5725" w14:textId="77777777" w:rsidR="007E7359" w:rsidRPr="00B61896" w:rsidRDefault="007E7359" w:rsidP="0070218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9D0C" w14:textId="77777777" w:rsidR="007E7359" w:rsidRPr="00B61896" w:rsidRDefault="007E7359" w:rsidP="0070218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7DF2971" w14:textId="77777777" w:rsidR="006B4A83" w:rsidRPr="00B61896" w:rsidRDefault="006B4A83" w:rsidP="006B4A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45AF03" w14:textId="152E314C" w:rsidR="006B4A83" w:rsidRPr="00B61896" w:rsidRDefault="006B4A83" w:rsidP="006B4A8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  <w:r w:rsidR="00BF0DC7">
        <w:rPr>
          <w:rFonts w:ascii="Arial" w:hAnsi="Arial" w:cs="Arial"/>
          <w:sz w:val="20"/>
          <w:szCs w:val="20"/>
        </w:rPr>
        <w:t>.</w:t>
      </w:r>
    </w:p>
    <w:p w14:paraId="2757F390" w14:textId="77777777" w:rsidR="006B4A83" w:rsidRPr="00B61896" w:rsidRDefault="006B4A83" w:rsidP="006B4A83">
      <w:pPr>
        <w:rPr>
          <w:rFonts w:ascii="Arial" w:hAnsi="Arial" w:cs="Arial"/>
          <w:b/>
          <w:sz w:val="20"/>
          <w:szCs w:val="20"/>
        </w:rPr>
      </w:pPr>
    </w:p>
    <w:p w14:paraId="74279D3F" w14:textId="77777777" w:rsidR="006B4A83" w:rsidRPr="00545C97" w:rsidRDefault="006B4A83" w:rsidP="006B4A83">
      <w:pPr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dnia ....................</w:t>
      </w:r>
    </w:p>
    <w:p w14:paraId="2EC87419" w14:textId="77777777" w:rsidR="006B4A83" w:rsidRPr="00545C97" w:rsidRDefault="006B4A83" w:rsidP="006B4A83">
      <w:pPr>
        <w:rPr>
          <w:rFonts w:ascii="Arial" w:hAnsi="Arial" w:cs="Arial"/>
          <w:b/>
          <w:sz w:val="20"/>
          <w:szCs w:val="20"/>
        </w:rPr>
      </w:pPr>
    </w:p>
    <w:p w14:paraId="4C8C6670" w14:textId="77777777" w:rsidR="006B4A83" w:rsidRPr="00061B5D" w:rsidRDefault="006B4A83" w:rsidP="00921D46">
      <w:pPr>
        <w:rPr>
          <w:rFonts w:ascii="Arial" w:hAnsi="Arial" w:cs="Arial"/>
          <w:b/>
          <w:sz w:val="20"/>
          <w:szCs w:val="20"/>
        </w:rPr>
      </w:pPr>
    </w:p>
    <w:sectPr w:rsidR="006B4A83" w:rsidRPr="00061B5D" w:rsidSect="00C24B0C">
      <w:type w:val="continuous"/>
      <w:pgSz w:w="11906" w:h="16838" w:code="9"/>
      <w:pgMar w:top="1026" w:right="1418" w:bottom="1616" w:left="1418" w:header="709" w:footer="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32D2832A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8834" w:type="dxa"/>
      <w:tblInd w:w="108" w:type="dxa"/>
      <w:tblLook w:val="01E0" w:firstRow="1" w:lastRow="1" w:firstColumn="1" w:lastColumn="1" w:noHBand="0" w:noVBand="0"/>
    </w:tblPr>
    <w:tblGrid>
      <w:gridCol w:w="4704"/>
      <w:gridCol w:w="4130"/>
    </w:tblGrid>
    <w:tr w:rsidR="006F7E8F" w:rsidRPr="006F7E8F" w14:paraId="0FA7E7B5" w14:textId="77777777" w:rsidTr="00EC664C">
      <w:trPr>
        <w:trHeight w:val="680"/>
      </w:trPr>
      <w:tc>
        <w:tcPr>
          <w:tcW w:w="4704" w:type="dxa"/>
          <w:tcMar>
            <w:left w:w="0" w:type="dxa"/>
            <w:right w:w="0" w:type="dxa"/>
          </w:tcMar>
        </w:tcPr>
        <w:p w14:paraId="50FEB4D4" w14:textId="77777777" w:rsidR="006F7E8F" w:rsidRPr="00D74B52" w:rsidRDefault="006F7E8F" w:rsidP="006F7E8F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566C094C" w14:textId="77777777" w:rsidR="006F7E8F" w:rsidRPr="00D74B52" w:rsidRDefault="006F7E8F" w:rsidP="006F7E8F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09AD921D" w14:textId="77777777" w:rsidR="006F7E8F" w:rsidRPr="00D74B52" w:rsidRDefault="006F7E8F" w:rsidP="006F7E8F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4130" w:type="dxa"/>
          <w:tcMar>
            <w:left w:w="0" w:type="dxa"/>
            <w:right w:w="0" w:type="dxa"/>
          </w:tcMar>
        </w:tcPr>
        <w:p w14:paraId="62CB0C6B" w14:textId="77777777" w:rsidR="006F7E8F" w:rsidRPr="00D74B52" w:rsidRDefault="006F7E8F" w:rsidP="006F7E8F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22A85351" w14:textId="77777777" w:rsidR="006F7E8F" w:rsidRPr="00D74B52" w:rsidRDefault="006F7E8F" w:rsidP="006F7E8F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D74B52">
              <w:rPr>
                <w:rFonts w:ascii="Arial" w:hAnsi="Arial" w:cs="Arial"/>
                <w:sz w:val="18"/>
                <w:szCs w:val="18"/>
                <w:lang w:val="en-US"/>
              </w:rPr>
              <w:t>zamowienia@um.zielona-gora.pl</w:t>
            </w:r>
          </w:hyperlink>
        </w:p>
        <w:p w14:paraId="2E911A3A" w14:textId="77777777" w:rsidR="006F7E8F" w:rsidRPr="00D74B52" w:rsidRDefault="006F7E8F" w:rsidP="006F7E8F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7E4D3BF9" w14:textId="77777777" w:rsidR="009F3EDC" w:rsidRPr="00604E9E" w:rsidRDefault="009F3ED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834" w:type="dxa"/>
      <w:tblInd w:w="108" w:type="dxa"/>
      <w:tblLook w:val="01E0" w:firstRow="1" w:lastRow="1" w:firstColumn="1" w:lastColumn="1" w:noHBand="0" w:noVBand="0"/>
    </w:tblPr>
    <w:tblGrid>
      <w:gridCol w:w="4704"/>
      <w:gridCol w:w="4130"/>
    </w:tblGrid>
    <w:tr w:rsidR="00D74B52" w:rsidRPr="00D74B52" w14:paraId="32AB3EB8" w14:textId="77777777" w:rsidTr="00D2126F">
      <w:trPr>
        <w:trHeight w:val="680"/>
      </w:trPr>
      <w:tc>
        <w:tcPr>
          <w:tcW w:w="4704" w:type="dxa"/>
          <w:tcMar>
            <w:left w:w="0" w:type="dxa"/>
            <w:right w:w="0" w:type="dxa"/>
          </w:tcMar>
        </w:tcPr>
        <w:p w14:paraId="4D3B49DF" w14:textId="77777777" w:rsidR="00D74B52" w:rsidRPr="00D74B52" w:rsidRDefault="00D74B52" w:rsidP="00D74B52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768DD22A" w14:textId="77777777" w:rsidR="00D74B52" w:rsidRPr="00D74B52" w:rsidRDefault="00D74B52" w:rsidP="00D74B52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39C49383" w14:textId="77777777" w:rsidR="00D74B52" w:rsidRPr="00D74B52" w:rsidRDefault="00D74B52" w:rsidP="00D74B52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4130" w:type="dxa"/>
          <w:tcMar>
            <w:left w:w="0" w:type="dxa"/>
            <w:right w:w="0" w:type="dxa"/>
          </w:tcMar>
        </w:tcPr>
        <w:p w14:paraId="455BE4FA" w14:textId="77777777" w:rsidR="00D74B52" w:rsidRPr="00D74B52" w:rsidRDefault="00D74B52" w:rsidP="00D74B52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716C233C" w14:textId="77777777" w:rsidR="00D74B52" w:rsidRPr="00D74B52" w:rsidRDefault="00D74B52" w:rsidP="00D74B52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D74B52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D74B52">
              <w:rPr>
                <w:rFonts w:ascii="Arial" w:hAnsi="Arial" w:cs="Arial"/>
                <w:sz w:val="18"/>
                <w:szCs w:val="18"/>
                <w:lang w:val="en-US"/>
              </w:rPr>
              <w:t>zamowienia@um.zielona-gora.pl</w:t>
            </w:r>
          </w:hyperlink>
        </w:p>
        <w:p w14:paraId="5C909B86" w14:textId="77777777" w:rsidR="00D74B52" w:rsidRPr="00D74B52" w:rsidRDefault="00D74B52" w:rsidP="00D74B52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57641F5B" w14:textId="77777777" w:rsidR="009F3EDC" w:rsidRPr="00D74B52" w:rsidRDefault="009F3EDC" w:rsidP="00D74B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0A60A5A" w14:textId="6BFB7635" w:rsidR="009F3EDC" w:rsidRPr="00550FBD" w:rsidRDefault="009F3EDC" w:rsidP="0077454E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</w:footnote>
  <w:footnote w:id="2">
    <w:p w14:paraId="19A494FC" w14:textId="55AAE933" w:rsidR="009F3EDC" w:rsidRPr="00E24DFF" w:rsidRDefault="009F3EDC" w:rsidP="007745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9F3EDC" w:rsidRPr="000364BA" w:rsidRDefault="009F3EDC" w:rsidP="007745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82A8163" w14:textId="214B2021" w:rsidR="009F3EDC" w:rsidRPr="00830BC8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1B28AEE" w14:textId="77777777" w:rsidR="009F3EDC" w:rsidRPr="005819F0" w:rsidRDefault="009F3EDC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9F3EDC" w:rsidRPr="00906424" w:rsidRDefault="009F3EDC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9064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6424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BCAD96D" w14:textId="5C714C5C" w:rsidR="009F3EDC" w:rsidRPr="00941902" w:rsidRDefault="009F3EDC" w:rsidP="00685C7A">
      <w:pPr>
        <w:pStyle w:val="Tekstprzypisudolnego"/>
        <w:rPr>
          <w:rFonts w:ascii="Arial" w:hAnsi="Arial" w:cs="Arial"/>
          <w:sz w:val="16"/>
          <w:szCs w:val="16"/>
        </w:rPr>
      </w:pPr>
      <w:r w:rsidRPr="00AC5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C52B3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AC52B3">
        <w:rPr>
          <w:rFonts w:ascii="Arial" w:hAnsi="Arial" w:cs="Arial"/>
          <w:i/>
          <w:sz w:val="16"/>
          <w:szCs w:val="16"/>
        </w:rPr>
        <w:t>o podatku od towarów i usług</w:t>
      </w:r>
      <w:r w:rsidRPr="00AC52B3">
        <w:rPr>
          <w:rFonts w:ascii="Arial" w:hAnsi="Arial" w:cs="Arial"/>
          <w:sz w:val="16"/>
          <w:szCs w:val="16"/>
        </w:rPr>
        <w:t xml:space="preserve"> </w:t>
      </w:r>
      <w:r w:rsidR="00294C8D" w:rsidRPr="00AC52B3">
        <w:rPr>
          <w:rFonts w:ascii="Arial" w:hAnsi="Arial" w:cs="Arial"/>
          <w:sz w:val="16"/>
          <w:szCs w:val="16"/>
        </w:rPr>
        <w:t>(</w:t>
      </w:r>
      <w:bookmarkStart w:id="0" w:name="_Hlk201907463"/>
      <w:r w:rsidR="00AC52B3" w:rsidRPr="00AC52B3">
        <w:rPr>
          <w:rFonts w:ascii="Arial" w:hAnsi="Arial" w:cs="Arial"/>
          <w:sz w:val="16"/>
          <w:szCs w:val="16"/>
        </w:rPr>
        <w:t>Dz. U. z 2025 r. poz. 775</w:t>
      </w:r>
      <w:bookmarkEnd w:id="0"/>
    </w:p>
  </w:footnote>
  <w:footnote w:id="8">
    <w:p w14:paraId="7003F66C" w14:textId="7BECACF7" w:rsidR="009F3EDC" w:rsidRPr="00547C95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8B1B4F"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088ED1F2" w14:textId="1B513316" w:rsidR="009F3EDC" w:rsidRPr="00547C95" w:rsidRDefault="009F3EDC" w:rsidP="00AE1D3F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32635F55" w14:textId="77777777" w:rsidR="009F3EDC" w:rsidRPr="00CF31BD" w:rsidRDefault="009F3EDC" w:rsidP="000068E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6AFB1088" w14:textId="77777777" w:rsidR="003A522C" w:rsidRDefault="003A522C" w:rsidP="003A522C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6DACC1B3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</w:t>
      </w:r>
      <w:r w:rsidR="008B096C">
        <w:rPr>
          <w:rFonts w:ascii="Arial" w:hAnsi="Arial" w:cs="Arial"/>
          <w:sz w:val="16"/>
          <w:szCs w:val="16"/>
        </w:rPr>
        <w:t> </w:t>
      </w:r>
      <w:r w:rsidRPr="00AE15FF">
        <w:rPr>
          <w:rFonts w:ascii="Arial" w:hAnsi="Arial" w:cs="Arial"/>
          <w:sz w:val="16"/>
          <w:szCs w:val="16"/>
        </w:rPr>
        <w:t xml:space="preserve">zakresie w jakim każdy z nich wykazuje spełnianie warunków udziału w postępowaniu – zgodnie z pkt 6.5. SWZ.  </w:t>
      </w:r>
    </w:p>
  </w:footnote>
  <w:footnote w:id="14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6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19">
    <w:p w14:paraId="069CB2A7" w14:textId="77777777" w:rsidR="009F3EDC" w:rsidRPr="00830BC8" w:rsidRDefault="009F3EDC" w:rsidP="00B43E2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9F3EDC" w:rsidRPr="00CC37FC" w:rsidRDefault="009F3EDC" w:rsidP="00B43E2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9F3EDC" w:rsidRPr="00547C95" w:rsidRDefault="009F3EDC" w:rsidP="00B43E2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2">
    <w:p w14:paraId="07B0A8AF" w14:textId="77777777" w:rsidR="00043349" w:rsidRPr="005D6ECB" w:rsidRDefault="00043349" w:rsidP="000433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u w:val="single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</w:p>
  </w:footnote>
  <w:footnote w:id="23">
    <w:p w14:paraId="1F43E637" w14:textId="7A9EFBC0" w:rsidR="00043349" w:rsidRPr="005D6ECB" w:rsidRDefault="00043349" w:rsidP="00043349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  <w:r w:rsidR="000723EC">
        <w:rPr>
          <w:rFonts w:ascii="Arial" w:hAnsi="Arial" w:cs="Arial"/>
          <w:sz w:val="16"/>
          <w:szCs w:val="16"/>
        </w:rPr>
        <w:t>;</w:t>
      </w:r>
    </w:p>
  </w:footnote>
  <w:footnote w:id="24">
    <w:p w14:paraId="0AE39F01" w14:textId="402CF9BF" w:rsidR="00043349" w:rsidRPr="007028EC" w:rsidRDefault="00043349" w:rsidP="000433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</w:t>
      </w:r>
      <w:r>
        <w:rPr>
          <w:rFonts w:ascii="Arial" w:hAnsi="Arial" w:cs="Arial"/>
          <w:sz w:val="16"/>
          <w:szCs w:val="16"/>
        </w:rPr>
        <w:t>usług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5.1.</w:t>
      </w:r>
      <w:r>
        <w:rPr>
          <w:rFonts w:ascii="Arial" w:hAnsi="Arial" w:cs="Arial"/>
          <w:bCs/>
          <w:sz w:val="16"/>
          <w:szCs w:val="16"/>
        </w:rPr>
        <w:t>1.</w:t>
      </w:r>
      <w:r w:rsidRPr="00527853">
        <w:rPr>
          <w:rFonts w:ascii="Arial" w:hAnsi="Arial" w:cs="Arial"/>
          <w:bCs/>
          <w:sz w:val="16"/>
          <w:szCs w:val="16"/>
        </w:rPr>
        <w:t xml:space="preserve"> </w:t>
      </w:r>
      <w:r w:rsidRPr="00527853">
        <w:rPr>
          <w:rFonts w:ascii="Arial" w:hAnsi="Arial" w:cs="Arial"/>
          <w:sz w:val="16"/>
          <w:szCs w:val="16"/>
        </w:rPr>
        <w:t xml:space="preserve">SWZ, jeżeli Wykonawca </w:t>
      </w:r>
      <w:r w:rsidRPr="007028EC">
        <w:rPr>
          <w:rFonts w:ascii="Arial" w:hAnsi="Arial" w:cs="Arial"/>
          <w:sz w:val="16"/>
          <w:szCs w:val="16"/>
        </w:rPr>
        <w:t>wykonał je w ramach innych wielozakresowych zadań</w:t>
      </w:r>
      <w:r>
        <w:rPr>
          <w:rFonts w:ascii="Arial" w:hAnsi="Arial" w:cs="Arial"/>
          <w:sz w:val="16"/>
          <w:szCs w:val="16"/>
        </w:rPr>
        <w:t xml:space="preserve">. </w:t>
      </w:r>
      <w:r w:rsidRPr="00984F95">
        <w:rPr>
          <w:rFonts w:ascii="Arial" w:hAnsi="Arial" w:cs="Arial"/>
          <w:sz w:val="16"/>
          <w:szCs w:val="16"/>
        </w:rPr>
        <w:t xml:space="preserve">Jeżeli Wykonawca powołuje się na doświadczenie zdobyte wspólnie z innymi Wykonawcami należy </w:t>
      </w:r>
      <w:r w:rsidRPr="00984F95">
        <w:rPr>
          <w:rFonts w:ascii="Arial" w:hAnsi="Arial" w:cs="Arial"/>
          <w:color w:val="FF0000"/>
          <w:sz w:val="16"/>
          <w:szCs w:val="16"/>
        </w:rPr>
        <w:t xml:space="preserve">podać wyłącznie wartość i zakres </w:t>
      </w:r>
      <w:r>
        <w:rPr>
          <w:rFonts w:ascii="Arial" w:hAnsi="Arial" w:cs="Arial"/>
          <w:color w:val="FF0000"/>
          <w:sz w:val="16"/>
          <w:szCs w:val="16"/>
        </w:rPr>
        <w:t>usług</w:t>
      </w:r>
      <w:r w:rsidRPr="00984F95">
        <w:rPr>
          <w:rFonts w:ascii="Arial" w:hAnsi="Arial" w:cs="Arial"/>
          <w:color w:val="FF0000"/>
          <w:sz w:val="16"/>
          <w:szCs w:val="16"/>
        </w:rPr>
        <w:t>, w których wykonaniu Wykonawca bezpośrednio uczestniczył</w:t>
      </w:r>
      <w:r w:rsidR="000723EC">
        <w:rPr>
          <w:rFonts w:ascii="Arial" w:hAnsi="Arial" w:cs="Arial"/>
          <w:color w:val="FF0000"/>
          <w:sz w:val="16"/>
          <w:szCs w:val="16"/>
        </w:rPr>
        <w:t>;</w:t>
      </w:r>
    </w:p>
  </w:footnote>
  <w:footnote w:id="25">
    <w:p w14:paraId="5957A6BA" w14:textId="77777777" w:rsidR="00043349" w:rsidRPr="00777FC2" w:rsidRDefault="00043349" w:rsidP="000433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777FC2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777FC2">
        <w:rPr>
          <w:rFonts w:ascii="Arial" w:hAnsi="Arial" w:cs="Arial"/>
          <w:sz w:val="16"/>
          <w:szCs w:val="16"/>
        </w:rPr>
        <w:t xml:space="preserve">innych podmiotów należy wpisać „zobowiązanie do współpracy”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  <w:footnote w:id="26">
    <w:p w14:paraId="7ADBEFB7" w14:textId="77777777" w:rsidR="006B4A83" w:rsidRPr="0025779B" w:rsidRDefault="006B4A83" w:rsidP="0051109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577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779B">
        <w:rPr>
          <w:rFonts w:ascii="Arial" w:hAnsi="Arial" w:cs="Arial"/>
          <w:sz w:val="16"/>
          <w:szCs w:val="16"/>
        </w:rPr>
        <w:t xml:space="preserve"> Na potwierdzenie spełnienia warunku udziału w post</w:t>
      </w:r>
      <w:r>
        <w:rPr>
          <w:rFonts w:ascii="Arial" w:hAnsi="Arial" w:cs="Arial"/>
          <w:sz w:val="16"/>
          <w:szCs w:val="16"/>
        </w:rPr>
        <w:t>ępowaniu określonego w pkt 5.1</w:t>
      </w:r>
      <w:r w:rsidRPr="0025779B">
        <w:rPr>
          <w:rFonts w:ascii="Arial" w:hAnsi="Arial" w:cs="Arial"/>
          <w:sz w:val="16"/>
          <w:szCs w:val="16"/>
        </w:rPr>
        <w:t>.2. SWZ</w:t>
      </w:r>
      <w:r>
        <w:rPr>
          <w:rFonts w:ascii="Arial" w:hAnsi="Arial" w:cs="Arial"/>
          <w:sz w:val="16"/>
          <w:szCs w:val="16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27">
    <w:p w14:paraId="62883F28" w14:textId="3360D36E" w:rsidR="007E7359" w:rsidRPr="006B4A83" w:rsidRDefault="007E7359" w:rsidP="0051109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B4A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4A83">
        <w:rPr>
          <w:rFonts w:ascii="Arial" w:hAnsi="Arial" w:cs="Arial"/>
          <w:sz w:val="16"/>
          <w:szCs w:val="16"/>
        </w:rPr>
        <w:t xml:space="preserve"> </w:t>
      </w:r>
      <w:r w:rsidRPr="0050274A">
        <w:rPr>
          <w:rFonts w:ascii="Arial" w:hAnsi="Arial" w:cs="Arial"/>
          <w:sz w:val="16"/>
          <w:szCs w:val="16"/>
        </w:rPr>
        <w:t>Szczegółowy opis zakresu posiadanych uprawnień budowlanych lub doświadczenia lub wykształcenia, potwierdzający wymagania postawione w pkt 5.1.2. SWZ; podać: opis doświadczenia w zakresie zgodnym z wymaganiami odpowiednio dla poszczególnych stanowisk, o których mowa w</w:t>
      </w:r>
      <w:r w:rsidR="00434AC8">
        <w:rPr>
          <w:rFonts w:ascii="Arial" w:hAnsi="Arial" w:cs="Arial"/>
          <w:sz w:val="16"/>
          <w:szCs w:val="16"/>
        </w:rPr>
        <w:t xml:space="preserve"> </w:t>
      </w:r>
      <w:r w:rsidRPr="0050274A">
        <w:rPr>
          <w:rFonts w:ascii="Arial" w:hAnsi="Arial" w:cs="Arial"/>
          <w:sz w:val="16"/>
          <w:szCs w:val="16"/>
        </w:rPr>
        <w:t>pkt 5.1.2.</w:t>
      </w:r>
      <w:r w:rsidR="00434AC8">
        <w:rPr>
          <w:rFonts w:ascii="Arial" w:hAnsi="Arial" w:cs="Arial"/>
          <w:sz w:val="16"/>
          <w:szCs w:val="16"/>
        </w:rPr>
        <w:t xml:space="preserve"> </w:t>
      </w:r>
      <w:r w:rsidRPr="0050274A">
        <w:rPr>
          <w:rFonts w:ascii="Arial" w:hAnsi="Arial" w:cs="Arial"/>
          <w:sz w:val="16"/>
          <w:szCs w:val="16"/>
        </w:rPr>
        <w:t>SWZ. Wykonawca, którego oferta zostanie wybrana jako najkorzystniejsza przed podpisaniem umowy zobowiązany będzie dostarczyć Zamawiającemu kopię dokumentów potwierdzających, że osoby wskazane w wykazie posiadają wymagane w pkt 5.1.2.1)-</w:t>
      </w:r>
      <w:r>
        <w:rPr>
          <w:rFonts w:ascii="Arial" w:hAnsi="Arial" w:cs="Arial"/>
          <w:sz w:val="16"/>
          <w:szCs w:val="16"/>
        </w:rPr>
        <w:t>2</w:t>
      </w:r>
      <w:r w:rsidRPr="0050274A">
        <w:rPr>
          <w:rFonts w:ascii="Arial" w:hAnsi="Arial" w:cs="Arial"/>
          <w:sz w:val="16"/>
          <w:szCs w:val="16"/>
        </w:rPr>
        <w:t xml:space="preserve">) SWZ odpowiednio uprawnienia lub wykształcenie oraz kopie dokumentów potwierdzających przynależność osób, </w:t>
      </w:r>
      <w:r>
        <w:rPr>
          <w:rFonts w:ascii="Arial" w:hAnsi="Arial" w:cs="Arial"/>
          <w:sz w:val="16"/>
          <w:szCs w:val="16"/>
        </w:rPr>
        <w:t xml:space="preserve">o </w:t>
      </w:r>
      <w:r w:rsidRPr="0050274A">
        <w:rPr>
          <w:rFonts w:ascii="Arial" w:hAnsi="Arial" w:cs="Arial"/>
          <w:sz w:val="16"/>
          <w:szCs w:val="16"/>
        </w:rPr>
        <w:t>których mowa w pkt 5.1.2.1)</w:t>
      </w:r>
      <w:r>
        <w:rPr>
          <w:rFonts w:ascii="Arial" w:hAnsi="Arial" w:cs="Arial"/>
          <w:sz w:val="16"/>
          <w:szCs w:val="16"/>
        </w:rPr>
        <w:t xml:space="preserve"> </w:t>
      </w:r>
      <w:r w:rsidRPr="0050274A">
        <w:rPr>
          <w:rFonts w:ascii="Arial" w:hAnsi="Arial" w:cs="Arial"/>
          <w:sz w:val="16"/>
          <w:szCs w:val="16"/>
        </w:rPr>
        <w:t xml:space="preserve">SWZ do właściwej izby samorządu zawodowego zgodnie z ustawą z dnia 15 grudnia 2000 r. </w:t>
      </w:r>
      <w:r w:rsidRPr="0050274A">
        <w:rPr>
          <w:rFonts w:ascii="Arial" w:hAnsi="Arial" w:cs="Arial"/>
          <w:i/>
          <w:sz w:val="16"/>
          <w:szCs w:val="16"/>
        </w:rPr>
        <w:t>o samorządach zawodowych architektów oraz inżynierów budownictwa</w:t>
      </w:r>
      <w:r w:rsidRPr="0050274A">
        <w:rPr>
          <w:rFonts w:ascii="Arial" w:hAnsi="Arial" w:cs="Arial"/>
          <w:sz w:val="16"/>
          <w:szCs w:val="16"/>
        </w:rPr>
        <w:t xml:space="preserve"> (</w:t>
      </w:r>
      <w:bookmarkStart w:id="6" w:name="_Hlk146286909"/>
      <w:r w:rsidRPr="0050274A">
        <w:rPr>
          <w:rFonts w:ascii="Arial" w:hAnsi="Arial" w:cs="Arial"/>
          <w:color w:val="333333"/>
          <w:sz w:val="16"/>
          <w:szCs w:val="16"/>
          <w:shd w:val="clear" w:color="auto" w:fill="FFFFFF"/>
        </w:rPr>
        <w:t>Dz.U. z 2023 r. poz. 551</w:t>
      </w:r>
      <w:bookmarkEnd w:id="6"/>
      <w:r w:rsidRPr="0050274A">
        <w:rPr>
          <w:rFonts w:ascii="Arial" w:hAnsi="Arial" w:cs="Arial"/>
          <w:sz w:val="16"/>
          <w:szCs w:val="16"/>
        </w:rPr>
        <w:t>);</w:t>
      </w:r>
    </w:p>
  </w:footnote>
  <w:footnote w:id="28">
    <w:p w14:paraId="1FEBCF27" w14:textId="77777777" w:rsidR="007E7359" w:rsidRPr="00777FC2" w:rsidRDefault="007E7359" w:rsidP="0051109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6C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6C61">
        <w:rPr>
          <w:rFonts w:ascii="Arial" w:hAnsi="Arial" w:cs="Arial"/>
          <w:sz w:val="16"/>
          <w:szCs w:val="16"/>
        </w:rPr>
        <w:t xml:space="preserve"> W przypadku, gdy wykonawca dysponuje wskazaną osobą na podstawie stosunku prawnego łączącego go bezpośrednio z tą</w:t>
      </w:r>
      <w:r>
        <w:rPr>
          <w:rFonts w:ascii="Arial" w:hAnsi="Arial" w:cs="Arial"/>
          <w:sz w:val="16"/>
          <w:szCs w:val="16"/>
        </w:rPr>
        <w:t xml:space="preserve"> osobą należy wpisać „</w:t>
      </w:r>
      <w:r w:rsidRPr="00843A21">
        <w:rPr>
          <w:rFonts w:ascii="Arial" w:hAnsi="Arial" w:cs="Arial"/>
          <w:sz w:val="16"/>
          <w:szCs w:val="16"/>
          <w:u w:val="single"/>
        </w:rPr>
        <w:t>dysponowanie bezpośrednie</w:t>
      </w:r>
      <w:r>
        <w:rPr>
          <w:rFonts w:ascii="Arial" w:hAnsi="Arial" w:cs="Arial"/>
          <w:sz w:val="16"/>
          <w:szCs w:val="16"/>
        </w:rPr>
        <w:t xml:space="preserve">”. Natomiast w przypadku, gdy wskazana osoba jest udostępniana przez inny </w:t>
      </w:r>
      <w:r w:rsidRPr="00777FC2">
        <w:rPr>
          <w:rFonts w:ascii="Arial" w:hAnsi="Arial" w:cs="Arial"/>
          <w:sz w:val="16"/>
          <w:szCs w:val="16"/>
        </w:rPr>
        <w:t>podmiot (podmiot trzeci) należy wpisać „</w:t>
      </w:r>
      <w:r w:rsidRPr="00777FC2">
        <w:rPr>
          <w:rFonts w:ascii="Arial" w:hAnsi="Arial" w:cs="Arial"/>
          <w:sz w:val="16"/>
          <w:szCs w:val="16"/>
          <w:u w:val="single"/>
        </w:rPr>
        <w:t>dysponowanie pośrednie</w:t>
      </w:r>
      <w:r w:rsidRPr="00777FC2">
        <w:rPr>
          <w:rFonts w:ascii="Arial" w:hAnsi="Arial" w:cs="Arial"/>
          <w:sz w:val="16"/>
          <w:szCs w:val="16"/>
        </w:rPr>
        <w:t xml:space="preserve">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 xml:space="preserve">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7F44" w14:textId="083BDDF0" w:rsidR="009F3EDC" w:rsidRPr="001438DE" w:rsidRDefault="009F3EDC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 w:rsidR="006A7390">
      <w:rPr>
        <w:rFonts w:ascii="Arial" w:hAnsi="Arial" w:cs="Arial"/>
        <w:sz w:val="18"/>
        <w:szCs w:val="16"/>
      </w:rPr>
      <w:t>.</w:t>
    </w:r>
    <w:r w:rsidR="00BF0DC7">
      <w:rPr>
        <w:rFonts w:ascii="Arial" w:hAnsi="Arial" w:cs="Arial"/>
        <w:sz w:val="18"/>
        <w:szCs w:val="16"/>
      </w:rPr>
      <w:t>6</w:t>
    </w:r>
    <w:r w:rsidR="00622853">
      <w:rPr>
        <w:rFonts w:ascii="Arial" w:hAnsi="Arial" w:cs="Arial"/>
        <w:sz w:val="18"/>
        <w:szCs w:val="16"/>
      </w:rPr>
      <w:t>.</w:t>
    </w:r>
    <w:r w:rsidR="00F40C74">
      <w:rPr>
        <w:rFonts w:ascii="Arial" w:hAnsi="Arial" w:cs="Arial"/>
        <w:sz w:val="18"/>
        <w:szCs w:val="16"/>
      </w:rPr>
      <w:t>3</w:t>
    </w:r>
    <w:r w:rsidR="00622853">
      <w:rPr>
        <w:rFonts w:ascii="Arial" w:hAnsi="Arial" w:cs="Arial"/>
        <w:sz w:val="18"/>
        <w:szCs w:val="16"/>
      </w:rPr>
      <w:t>.202</w:t>
    </w:r>
    <w:r w:rsidR="00B71046">
      <w:rPr>
        <w:rFonts w:ascii="Arial" w:hAnsi="Arial" w:cs="Arial"/>
        <w:sz w:val="18"/>
        <w:szCs w:val="16"/>
      </w:rPr>
      <w:t>6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F3EDC" w14:paraId="5B1B4F96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2A5F929F" w14:textId="77777777" w:rsidR="009F3EDC" w:rsidRDefault="009F3EDC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3E6B61D" wp14:editId="64E52BF5">
                <wp:extent cx="857250" cy="1028700"/>
                <wp:effectExtent l="0" t="0" r="0" b="0"/>
                <wp:docPr id="1320171155" name="Obraz 1320171155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2F88A120" w14:textId="77777777" w:rsidR="009F3EDC" w:rsidRDefault="009F3EDC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279A076B" w14:textId="77777777" w:rsidR="009F3EDC" w:rsidRDefault="009F3EDC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F3EDC" w14:paraId="4B445907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41C924C7" w14:textId="77777777" w:rsidR="009F3EDC" w:rsidRDefault="009F3EDC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5C94C6B9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52989EA4" w14:textId="38F7B8F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65- </w:t>
          </w:r>
          <w:r w:rsidR="0022278E">
            <w:rPr>
              <w:rFonts w:ascii="Arial" w:hAnsi="Arial" w:cs="Arial"/>
              <w:sz w:val="18"/>
            </w:rPr>
            <w:t>213</w:t>
          </w:r>
          <w:r>
            <w:rPr>
              <w:rFonts w:ascii="Arial" w:hAnsi="Arial" w:cs="Arial"/>
              <w:sz w:val="18"/>
            </w:rPr>
            <w:t xml:space="preserve"> Zielona Góra</w:t>
          </w:r>
        </w:p>
        <w:p w14:paraId="440AE7F3" w14:textId="77777777" w:rsidR="009F3EDC" w:rsidRDefault="009F3EDC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1711E1B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1B9CE0EE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6C6DCC52" w14:textId="77777777" w:rsidR="009F3EDC" w:rsidRDefault="009F3EDC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18184979" w14:textId="77777777" w:rsidR="009F3EDC" w:rsidRDefault="009F3EDC" w:rsidP="0079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lvl w:ilvl="0">
      <w:start w:val="789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653C08E8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06E30F0"/>
    <w:multiLevelType w:val="hybridMultilevel"/>
    <w:tmpl w:val="8334EC16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1EAEC08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11C3892"/>
    <w:multiLevelType w:val="hybridMultilevel"/>
    <w:tmpl w:val="DE1C8DA4"/>
    <w:lvl w:ilvl="0" w:tplc="4E848E0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AD577C"/>
    <w:multiLevelType w:val="hybridMultilevel"/>
    <w:tmpl w:val="46D60B2A"/>
    <w:lvl w:ilvl="0" w:tplc="61EAEC0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825DCB"/>
    <w:multiLevelType w:val="hybridMultilevel"/>
    <w:tmpl w:val="7B76D014"/>
    <w:lvl w:ilvl="0" w:tplc="439045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A03A39"/>
    <w:multiLevelType w:val="hybridMultilevel"/>
    <w:tmpl w:val="0452FA5E"/>
    <w:lvl w:ilvl="0" w:tplc="D2C0B61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6A7B53"/>
    <w:multiLevelType w:val="hybridMultilevel"/>
    <w:tmpl w:val="CFD4A5D0"/>
    <w:lvl w:ilvl="0" w:tplc="5E30CD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D14779"/>
    <w:multiLevelType w:val="hybridMultilevel"/>
    <w:tmpl w:val="4CD2777C"/>
    <w:lvl w:ilvl="0" w:tplc="31A6F6D4">
      <w:start w:val="8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E00196"/>
    <w:multiLevelType w:val="hybridMultilevel"/>
    <w:tmpl w:val="678CC5B0"/>
    <w:lvl w:ilvl="0" w:tplc="8E8AD00A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0C123777"/>
    <w:multiLevelType w:val="hybridMultilevel"/>
    <w:tmpl w:val="35DA514A"/>
    <w:lvl w:ilvl="0" w:tplc="DACC5B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0EE76C03"/>
    <w:multiLevelType w:val="multilevel"/>
    <w:tmpl w:val="588428E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6EB6DD5"/>
    <w:multiLevelType w:val="multilevel"/>
    <w:tmpl w:val="F41A28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18DF4E88"/>
    <w:multiLevelType w:val="hybridMultilevel"/>
    <w:tmpl w:val="CC1E3A4E"/>
    <w:styleLink w:val="Styl11"/>
    <w:lvl w:ilvl="0" w:tplc="1D86F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168092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8E7055B"/>
    <w:multiLevelType w:val="hybridMultilevel"/>
    <w:tmpl w:val="0728D250"/>
    <w:lvl w:ilvl="0" w:tplc="F708985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2651EB"/>
    <w:multiLevelType w:val="hybridMultilevel"/>
    <w:tmpl w:val="DE9CB79E"/>
    <w:lvl w:ilvl="0" w:tplc="407AE92C">
      <w:start w:val="1"/>
      <w:numFmt w:val="bullet"/>
      <w:lvlText w:val="-"/>
      <w:lvlJc w:val="left"/>
      <w:pPr>
        <w:ind w:left="166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2" w:hanging="360"/>
      </w:pPr>
      <w:rPr>
        <w:rFonts w:ascii="Wingdings" w:hAnsi="Wingdings" w:hint="default"/>
      </w:rPr>
    </w:lvl>
  </w:abstractNum>
  <w:abstractNum w:abstractNumId="32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1B58368D"/>
    <w:multiLevelType w:val="hybridMultilevel"/>
    <w:tmpl w:val="DB2E05C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1B9E3FB9"/>
    <w:multiLevelType w:val="hybridMultilevel"/>
    <w:tmpl w:val="E2D00634"/>
    <w:lvl w:ilvl="0" w:tplc="67E8B2B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D807B40"/>
    <w:multiLevelType w:val="hybridMultilevel"/>
    <w:tmpl w:val="1C24E7B0"/>
    <w:lvl w:ilvl="0" w:tplc="D88897E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A85A95"/>
    <w:multiLevelType w:val="hybridMultilevel"/>
    <w:tmpl w:val="AE546C78"/>
    <w:lvl w:ilvl="0" w:tplc="90DE1C2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495A13"/>
    <w:multiLevelType w:val="hybridMultilevel"/>
    <w:tmpl w:val="CC70A0A4"/>
    <w:lvl w:ilvl="0" w:tplc="3E78000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0871C0"/>
    <w:multiLevelType w:val="hybridMultilevel"/>
    <w:tmpl w:val="24202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29875517"/>
    <w:multiLevelType w:val="multilevel"/>
    <w:tmpl w:val="7A32691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2CED2A69"/>
    <w:multiLevelType w:val="hybridMultilevel"/>
    <w:tmpl w:val="53787B14"/>
    <w:lvl w:ilvl="0" w:tplc="23B41332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2D52638B"/>
    <w:multiLevelType w:val="hybridMultilevel"/>
    <w:tmpl w:val="97F2870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220A89"/>
    <w:multiLevelType w:val="hybridMultilevel"/>
    <w:tmpl w:val="A2949AEC"/>
    <w:lvl w:ilvl="0" w:tplc="BEC07E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0" w15:restartNumberingAfterBreak="0">
    <w:nsid w:val="32B742A2"/>
    <w:multiLevelType w:val="hybridMultilevel"/>
    <w:tmpl w:val="91EA38D6"/>
    <w:lvl w:ilvl="0" w:tplc="C6507AA8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4556EF1"/>
    <w:multiLevelType w:val="hybridMultilevel"/>
    <w:tmpl w:val="8DE29BA0"/>
    <w:lvl w:ilvl="0" w:tplc="AE24159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5B1EC0"/>
    <w:multiLevelType w:val="hybridMultilevel"/>
    <w:tmpl w:val="3DAA0F82"/>
    <w:lvl w:ilvl="0" w:tplc="5FEE8E8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94321D"/>
    <w:multiLevelType w:val="hybridMultilevel"/>
    <w:tmpl w:val="C166F1A4"/>
    <w:lvl w:ilvl="0" w:tplc="C61EFA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36AA471F"/>
    <w:multiLevelType w:val="hybridMultilevel"/>
    <w:tmpl w:val="D8CC8AAE"/>
    <w:lvl w:ilvl="0" w:tplc="CA8868AA">
      <w:start w:val="1"/>
      <w:numFmt w:val="lowerLetter"/>
      <w:lvlText w:val="%1)"/>
      <w:lvlJc w:val="left"/>
      <w:pPr>
        <w:ind w:left="764" w:hanging="40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74E7167"/>
    <w:multiLevelType w:val="hybridMultilevel"/>
    <w:tmpl w:val="9D2637FC"/>
    <w:lvl w:ilvl="0" w:tplc="2444C2A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AA67EC"/>
    <w:multiLevelType w:val="hybridMultilevel"/>
    <w:tmpl w:val="971EF908"/>
    <w:lvl w:ilvl="0" w:tplc="04150011">
      <w:start w:val="1"/>
      <w:numFmt w:val="decimal"/>
      <w:lvlText w:val="%1)"/>
      <w:lvlJc w:val="left"/>
      <w:pPr>
        <w:ind w:left="1272" w:hanging="360"/>
      </w:pPr>
    </w:lvl>
    <w:lvl w:ilvl="1" w:tplc="04150019" w:tentative="1">
      <w:start w:val="1"/>
      <w:numFmt w:val="lowerLetter"/>
      <w:lvlText w:val="%2."/>
      <w:lvlJc w:val="left"/>
      <w:pPr>
        <w:ind w:left="1992" w:hanging="360"/>
      </w:pPr>
    </w:lvl>
    <w:lvl w:ilvl="2" w:tplc="0415001B" w:tentative="1">
      <w:start w:val="1"/>
      <w:numFmt w:val="lowerRoman"/>
      <w:lvlText w:val="%3."/>
      <w:lvlJc w:val="right"/>
      <w:pPr>
        <w:ind w:left="2712" w:hanging="180"/>
      </w:pPr>
    </w:lvl>
    <w:lvl w:ilvl="3" w:tplc="0415000F" w:tentative="1">
      <w:start w:val="1"/>
      <w:numFmt w:val="decimal"/>
      <w:lvlText w:val="%4."/>
      <w:lvlJc w:val="left"/>
      <w:pPr>
        <w:ind w:left="3432" w:hanging="360"/>
      </w:pPr>
    </w:lvl>
    <w:lvl w:ilvl="4" w:tplc="04150019" w:tentative="1">
      <w:start w:val="1"/>
      <w:numFmt w:val="lowerLetter"/>
      <w:lvlText w:val="%5."/>
      <w:lvlJc w:val="left"/>
      <w:pPr>
        <w:ind w:left="4152" w:hanging="360"/>
      </w:pPr>
    </w:lvl>
    <w:lvl w:ilvl="5" w:tplc="0415001B" w:tentative="1">
      <w:start w:val="1"/>
      <w:numFmt w:val="lowerRoman"/>
      <w:lvlText w:val="%6."/>
      <w:lvlJc w:val="right"/>
      <w:pPr>
        <w:ind w:left="4872" w:hanging="180"/>
      </w:pPr>
    </w:lvl>
    <w:lvl w:ilvl="6" w:tplc="0415000F" w:tentative="1">
      <w:start w:val="1"/>
      <w:numFmt w:val="decimal"/>
      <w:lvlText w:val="%7."/>
      <w:lvlJc w:val="left"/>
      <w:pPr>
        <w:ind w:left="5592" w:hanging="360"/>
      </w:pPr>
    </w:lvl>
    <w:lvl w:ilvl="7" w:tplc="04150019" w:tentative="1">
      <w:start w:val="1"/>
      <w:numFmt w:val="lowerLetter"/>
      <w:lvlText w:val="%8."/>
      <w:lvlJc w:val="left"/>
      <w:pPr>
        <w:ind w:left="6312" w:hanging="360"/>
      </w:pPr>
    </w:lvl>
    <w:lvl w:ilvl="8" w:tplc="0415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60" w15:restartNumberingAfterBreak="0">
    <w:nsid w:val="3A020E29"/>
    <w:multiLevelType w:val="hybridMultilevel"/>
    <w:tmpl w:val="24202D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DB06F5"/>
    <w:multiLevelType w:val="hybridMultilevel"/>
    <w:tmpl w:val="22A20AAA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D659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C3C7B30"/>
    <w:multiLevelType w:val="multilevel"/>
    <w:tmpl w:val="89724084"/>
    <w:numStyleLink w:val="Styl1"/>
  </w:abstractNum>
  <w:abstractNum w:abstractNumId="64" w15:restartNumberingAfterBreak="0">
    <w:nsid w:val="3FA01F46"/>
    <w:multiLevelType w:val="hybridMultilevel"/>
    <w:tmpl w:val="A0E059B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1650B6D"/>
    <w:multiLevelType w:val="hybridMultilevel"/>
    <w:tmpl w:val="6A2807E6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2574AE7"/>
    <w:multiLevelType w:val="hybridMultilevel"/>
    <w:tmpl w:val="074C3F04"/>
    <w:lvl w:ilvl="0" w:tplc="EF067B6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2D073BF"/>
    <w:multiLevelType w:val="hybridMultilevel"/>
    <w:tmpl w:val="AA726818"/>
    <w:lvl w:ilvl="0" w:tplc="FF7036F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70" w15:restartNumberingAfterBreak="0">
    <w:nsid w:val="44745CDF"/>
    <w:multiLevelType w:val="hybridMultilevel"/>
    <w:tmpl w:val="5FDCE9C8"/>
    <w:lvl w:ilvl="0" w:tplc="29ECB7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5FC173D"/>
    <w:multiLevelType w:val="hybridMultilevel"/>
    <w:tmpl w:val="8A2402EC"/>
    <w:lvl w:ilvl="0" w:tplc="334A0B1E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D224C3F"/>
    <w:multiLevelType w:val="hybridMultilevel"/>
    <w:tmpl w:val="65E67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0" w15:restartNumberingAfterBreak="0">
    <w:nsid w:val="4EBC58CA"/>
    <w:multiLevelType w:val="hybridMultilevel"/>
    <w:tmpl w:val="A0E059BC"/>
    <w:lvl w:ilvl="0" w:tplc="0D04A3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ECA6B02"/>
    <w:multiLevelType w:val="hybridMultilevel"/>
    <w:tmpl w:val="52C81700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EEC7592"/>
    <w:multiLevelType w:val="hybridMultilevel"/>
    <w:tmpl w:val="407C4D48"/>
    <w:lvl w:ilvl="0" w:tplc="523E88D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1AF671A"/>
    <w:multiLevelType w:val="hybridMultilevel"/>
    <w:tmpl w:val="C5608E6A"/>
    <w:lvl w:ilvl="0" w:tplc="ED22CBF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22B0A84"/>
    <w:multiLevelType w:val="hybridMultilevel"/>
    <w:tmpl w:val="3A0C2A66"/>
    <w:lvl w:ilvl="0" w:tplc="E83266E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3616B1D"/>
    <w:multiLevelType w:val="hybridMultilevel"/>
    <w:tmpl w:val="2B1E6A50"/>
    <w:lvl w:ilvl="0" w:tplc="0CD25906">
      <w:start w:val="1"/>
      <w:numFmt w:val="decimal"/>
      <w:lvlText w:val="%1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F40FA3"/>
    <w:multiLevelType w:val="hybridMultilevel"/>
    <w:tmpl w:val="925A19E8"/>
    <w:lvl w:ilvl="0" w:tplc="32289B7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55293F19"/>
    <w:multiLevelType w:val="hybridMultilevel"/>
    <w:tmpl w:val="1F0668FA"/>
    <w:lvl w:ilvl="0" w:tplc="ADA29938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58847C93"/>
    <w:multiLevelType w:val="hybridMultilevel"/>
    <w:tmpl w:val="3A7AAA92"/>
    <w:lvl w:ilvl="0" w:tplc="42763B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8EA5CC4"/>
    <w:multiLevelType w:val="hybridMultilevel"/>
    <w:tmpl w:val="E85C9374"/>
    <w:lvl w:ilvl="0" w:tplc="2DB2880C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2" w15:restartNumberingAfterBreak="0">
    <w:nsid w:val="5A372EC7"/>
    <w:multiLevelType w:val="multilevel"/>
    <w:tmpl w:val="DBBAE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bCs/>
        <w:kern w:val="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3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4097B92"/>
    <w:multiLevelType w:val="hybridMultilevel"/>
    <w:tmpl w:val="A4ACFF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B12C16"/>
    <w:multiLevelType w:val="hybridMultilevel"/>
    <w:tmpl w:val="AB08D7E0"/>
    <w:lvl w:ilvl="0" w:tplc="7E5273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8BB088E"/>
    <w:multiLevelType w:val="hybridMultilevel"/>
    <w:tmpl w:val="4746A364"/>
    <w:lvl w:ilvl="0" w:tplc="D576D0F2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9292106"/>
    <w:multiLevelType w:val="hybridMultilevel"/>
    <w:tmpl w:val="48F67BD6"/>
    <w:lvl w:ilvl="0" w:tplc="6004CDF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AAA3A46"/>
    <w:multiLevelType w:val="hybridMultilevel"/>
    <w:tmpl w:val="B27234AE"/>
    <w:lvl w:ilvl="0" w:tplc="BF78ECD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C04247E"/>
    <w:multiLevelType w:val="hybridMultilevel"/>
    <w:tmpl w:val="5BA4150C"/>
    <w:lvl w:ilvl="0" w:tplc="5D32D8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C7F171B"/>
    <w:multiLevelType w:val="hybridMultilevel"/>
    <w:tmpl w:val="89C26202"/>
    <w:lvl w:ilvl="0" w:tplc="69B6C1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E3E1056"/>
    <w:multiLevelType w:val="hybridMultilevel"/>
    <w:tmpl w:val="36E08796"/>
    <w:lvl w:ilvl="0" w:tplc="11A2E216">
      <w:start w:val="12"/>
      <w:numFmt w:val="decimal"/>
      <w:lvlText w:val="%1."/>
      <w:lvlJc w:val="left"/>
      <w:pPr>
        <w:ind w:left="23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0C91478"/>
    <w:multiLevelType w:val="hybridMultilevel"/>
    <w:tmpl w:val="05E09F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0" w15:restartNumberingAfterBreak="0">
    <w:nsid w:val="71034E31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1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12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95D44E3"/>
    <w:multiLevelType w:val="hybridMultilevel"/>
    <w:tmpl w:val="8494B9B2"/>
    <w:lvl w:ilvl="0" w:tplc="7432117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B0834F6"/>
    <w:multiLevelType w:val="multilevel"/>
    <w:tmpl w:val="239A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8" w15:restartNumberingAfterBreak="0">
    <w:nsid w:val="7B274787"/>
    <w:multiLevelType w:val="hybridMultilevel"/>
    <w:tmpl w:val="F4006546"/>
    <w:lvl w:ilvl="0" w:tplc="8E583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C65EA622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BF95218"/>
    <w:multiLevelType w:val="hybridMultilevel"/>
    <w:tmpl w:val="692ACB76"/>
    <w:lvl w:ilvl="0" w:tplc="23EEB8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CA63F61"/>
    <w:multiLevelType w:val="hybridMultilevel"/>
    <w:tmpl w:val="9070C2C8"/>
    <w:lvl w:ilvl="0" w:tplc="23F009D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E05A7F"/>
    <w:multiLevelType w:val="hybridMultilevel"/>
    <w:tmpl w:val="CE2AD808"/>
    <w:lvl w:ilvl="0" w:tplc="2C3C4ECA">
      <w:start w:val="1"/>
      <w:numFmt w:val="decimal"/>
      <w:lvlText w:val="%1)"/>
      <w:lvlJc w:val="left"/>
      <w:pPr>
        <w:tabs>
          <w:tab w:val="num" w:pos="2580"/>
        </w:tabs>
        <w:ind w:left="2580" w:hanging="60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E7515A3"/>
    <w:multiLevelType w:val="hybridMultilevel"/>
    <w:tmpl w:val="84A41446"/>
    <w:name w:val="WW8Num12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3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762777">
    <w:abstractNumId w:val="32"/>
  </w:num>
  <w:num w:numId="2" w16cid:durableId="1286891379">
    <w:abstractNumId w:val="37"/>
  </w:num>
  <w:num w:numId="3" w16cid:durableId="968437502">
    <w:abstractNumId w:val="29"/>
    <w:lvlOverride w:ilvl="0">
      <w:lvl w:ilvl="0" w:tplc="1D86FB94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rFonts w:hint="default"/>
          <w:i w:val="0"/>
          <w:iCs/>
          <w:color w:val="auto"/>
        </w:rPr>
      </w:lvl>
    </w:lvlOverride>
  </w:num>
  <w:num w:numId="4" w16cid:durableId="79569810">
    <w:abstractNumId w:val="102"/>
  </w:num>
  <w:num w:numId="5" w16cid:durableId="469128173">
    <w:abstractNumId w:val="24"/>
  </w:num>
  <w:num w:numId="6" w16cid:durableId="309143163">
    <w:abstractNumId w:val="9"/>
  </w:num>
  <w:num w:numId="7" w16cid:durableId="816071918">
    <w:abstractNumId w:val="20"/>
  </w:num>
  <w:num w:numId="8" w16cid:durableId="2119250100">
    <w:abstractNumId w:val="27"/>
  </w:num>
  <w:num w:numId="9" w16cid:durableId="1250700810">
    <w:abstractNumId w:val="108"/>
  </w:num>
  <w:num w:numId="10" w16cid:durableId="1419475404">
    <w:abstractNumId w:val="41"/>
  </w:num>
  <w:num w:numId="11" w16cid:durableId="1490318924">
    <w:abstractNumId w:val="42"/>
  </w:num>
  <w:num w:numId="12" w16cid:durableId="1220701088">
    <w:abstractNumId w:val="98"/>
  </w:num>
  <w:num w:numId="13" w16cid:durableId="909658091">
    <w:abstractNumId w:val="114"/>
  </w:num>
  <w:num w:numId="14" w16cid:durableId="258684499">
    <w:abstractNumId w:val="54"/>
  </w:num>
  <w:num w:numId="15" w16cid:durableId="1669357759">
    <w:abstractNumId w:val="65"/>
  </w:num>
  <w:num w:numId="16" w16cid:durableId="402334089">
    <w:abstractNumId w:val="63"/>
  </w:num>
  <w:num w:numId="17" w16cid:durableId="131755269">
    <w:abstractNumId w:val="6"/>
  </w:num>
  <w:num w:numId="18" w16cid:durableId="1118523388">
    <w:abstractNumId w:val="38"/>
  </w:num>
  <w:num w:numId="19" w16cid:durableId="1566530751">
    <w:abstractNumId w:val="89"/>
  </w:num>
  <w:num w:numId="20" w16cid:durableId="1906601816">
    <w:abstractNumId w:val="28"/>
  </w:num>
  <w:num w:numId="21" w16cid:durableId="1096290406">
    <w:abstractNumId w:val="106"/>
  </w:num>
  <w:num w:numId="22" w16cid:durableId="1421564217">
    <w:abstractNumId w:val="75"/>
  </w:num>
  <w:num w:numId="23" w16cid:durableId="1604217423">
    <w:abstractNumId w:val="91"/>
  </w:num>
  <w:num w:numId="24" w16cid:durableId="1845243751">
    <w:abstractNumId w:val="71"/>
  </w:num>
  <w:num w:numId="25" w16cid:durableId="1167289298">
    <w:abstractNumId w:val="113"/>
  </w:num>
  <w:num w:numId="26" w16cid:durableId="166528993">
    <w:abstractNumId w:val="23"/>
  </w:num>
  <w:num w:numId="27" w16cid:durableId="2022202055">
    <w:abstractNumId w:val="74"/>
  </w:num>
  <w:num w:numId="28" w16cid:durableId="226956342">
    <w:abstractNumId w:val="44"/>
  </w:num>
  <w:num w:numId="29" w16cid:durableId="33315247">
    <w:abstractNumId w:val="95"/>
  </w:num>
  <w:num w:numId="30" w16cid:durableId="217590911">
    <w:abstractNumId w:val="97"/>
  </w:num>
  <w:num w:numId="31" w16cid:durableId="92630637">
    <w:abstractNumId w:val="12"/>
  </w:num>
  <w:num w:numId="32" w16cid:durableId="499732123">
    <w:abstractNumId w:val="49"/>
  </w:num>
  <w:num w:numId="33" w16cid:durableId="1298878641">
    <w:abstractNumId w:val="93"/>
  </w:num>
  <w:num w:numId="34" w16cid:durableId="974290115">
    <w:abstractNumId w:val="25"/>
  </w:num>
  <w:num w:numId="35" w16cid:durableId="1375615232">
    <w:abstractNumId w:val="94"/>
  </w:num>
  <w:num w:numId="36" w16cid:durableId="1279726481">
    <w:abstractNumId w:val="13"/>
  </w:num>
  <w:num w:numId="37" w16cid:durableId="5132305">
    <w:abstractNumId w:val="111"/>
  </w:num>
  <w:num w:numId="38" w16cid:durableId="267811116">
    <w:abstractNumId w:val="56"/>
  </w:num>
  <w:num w:numId="39" w16cid:durableId="1353149139">
    <w:abstractNumId w:val="66"/>
  </w:num>
  <w:num w:numId="40" w16cid:durableId="1286545192">
    <w:abstractNumId w:val="116"/>
  </w:num>
  <w:num w:numId="41" w16cid:durableId="1294290769">
    <w:abstractNumId w:val="26"/>
  </w:num>
  <w:num w:numId="42" w16cid:durableId="336538091">
    <w:abstractNumId w:val="8"/>
  </w:num>
  <w:num w:numId="43" w16cid:durableId="1547258333">
    <w:abstractNumId w:val="77"/>
  </w:num>
  <w:num w:numId="44" w16cid:durableId="1664697879">
    <w:abstractNumId w:val="11"/>
  </w:num>
  <w:num w:numId="45" w16cid:durableId="668867351">
    <w:abstractNumId w:val="107"/>
  </w:num>
  <w:num w:numId="46" w16cid:durableId="1063144268">
    <w:abstractNumId w:val="46"/>
  </w:num>
  <w:num w:numId="47" w16cid:durableId="206181804">
    <w:abstractNumId w:val="79"/>
  </w:num>
  <w:num w:numId="48" w16cid:durableId="1322352345">
    <w:abstractNumId w:val="76"/>
  </w:num>
  <w:num w:numId="49" w16cid:durableId="1028606215">
    <w:abstractNumId w:val="123"/>
  </w:num>
  <w:num w:numId="50" w16cid:durableId="582378288">
    <w:abstractNumId w:val="112"/>
  </w:num>
  <w:num w:numId="51" w16cid:durableId="1329364326">
    <w:abstractNumId w:val="105"/>
  </w:num>
  <w:num w:numId="52" w16cid:durableId="1376276615">
    <w:abstractNumId w:val="22"/>
  </w:num>
  <w:num w:numId="53" w16cid:durableId="1952274482">
    <w:abstractNumId w:val="58"/>
  </w:num>
  <w:num w:numId="54" w16cid:durableId="897783248">
    <w:abstractNumId w:val="5"/>
  </w:num>
  <w:num w:numId="55" w16cid:durableId="2145850109">
    <w:abstractNumId w:val="43"/>
  </w:num>
  <w:num w:numId="56" w16cid:durableId="1848977583">
    <w:abstractNumId w:val="73"/>
  </w:num>
  <w:num w:numId="57" w16cid:durableId="1443501108">
    <w:abstractNumId w:val="61"/>
  </w:num>
  <w:num w:numId="58" w16cid:durableId="138352114">
    <w:abstractNumId w:val="10"/>
  </w:num>
  <w:num w:numId="59" w16cid:durableId="1903560342">
    <w:abstractNumId w:val="85"/>
  </w:num>
  <w:num w:numId="60" w16cid:durableId="1073166009">
    <w:abstractNumId w:val="68"/>
  </w:num>
  <w:num w:numId="61" w16cid:durableId="2076932830">
    <w:abstractNumId w:val="35"/>
  </w:num>
  <w:num w:numId="62" w16cid:durableId="1799451910">
    <w:abstractNumId w:val="53"/>
  </w:num>
  <w:num w:numId="63" w16cid:durableId="1026831942">
    <w:abstractNumId w:val="52"/>
  </w:num>
  <w:num w:numId="64" w16cid:durableId="898514235">
    <w:abstractNumId w:val="36"/>
  </w:num>
  <w:num w:numId="65" w16cid:durableId="1122916139">
    <w:abstractNumId w:val="88"/>
  </w:num>
  <w:num w:numId="66" w16cid:durableId="393938495">
    <w:abstractNumId w:val="115"/>
  </w:num>
  <w:num w:numId="67" w16cid:durableId="1426801999">
    <w:abstractNumId w:val="57"/>
  </w:num>
  <w:num w:numId="68" w16cid:durableId="911550974">
    <w:abstractNumId w:val="39"/>
  </w:num>
  <w:num w:numId="69" w16cid:durableId="1630432373">
    <w:abstractNumId w:val="80"/>
  </w:num>
  <w:num w:numId="70" w16cid:durableId="50620660">
    <w:abstractNumId w:val="7"/>
  </w:num>
  <w:num w:numId="71" w16cid:durableId="658971212">
    <w:abstractNumId w:val="48"/>
  </w:num>
  <w:num w:numId="72" w16cid:durableId="324164718">
    <w:abstractNumId w:val="30"/>
  </w:num>
  <w:num w:numId="73" w16cid:durableId="1306660346">
    <w:abstractNumId w:val="104"/>
  </w:num>
  <w:num w:numId="74" w16cid:durableId="1903982103">
    <w:abstractNumId w:val="92"/>
  </w:num>
  <w:num w:numId="75" w16cid:durableId="941104583">
    <w:abstractNumId w:val="90"/>
  </w:num>
  <w:num w:numId="76" w16cid:durableId="40517743">
    <w:abstractNumId w:val="118"/>
  </w:num>
  <w:num w:numId="77" w16cid:durableId="286089664">
    <w:abstractNumId w:val="117"/>
  </w:num>
  <w:num w:numId="78" w16cid:durableId="706566477">
    <w:abstractNumId w:val="99"/>
  </w:num>
  <w:num w:numId="79" w16cid:durableId="1485899121">
    <w:abstractNumId w:val="14"/>
  </w:num>
  <w:num w:numId="80" w16cid:durableId="1994022276">
    <w:abstractNumId w:val="87"/>
  </w:num>
  <w:num w:numId="81" w16cid:durableId="760680003">
    <w:abstractNumId w:val="119"/>
  </w:num>
  <w:num w:numId="82" w16cid:durableId="1189368268">
    <w:abstractNumId w:val="19"/>
  </w:num>
  <w:num w:numId="83" w16cid:durableId="920915567">
    <w:abstractNumId w:val="51"/>
  </w:num>
  <w:num w:numId="84" w16cid:durableId="1802725166">
    <w:abstractNumId w:val="21"/>
  </w:num>
  <w:num w:numId="85" w16cid:durableId="582178389">
    <w:abstractNumId w:val="86"/>
  </w:num>
  <w:num w:numId="86" w16cid:durableId="1457455313">
    <w:abstractNumId w:val="96"/>
  </w:num>
  <w:num w:numId="87" w16cid:durableId="1884518081">
    <w:abstractNumId w:val="70"/>
  </w:num>
  <w:num w:numId="88" w16cid:durableId="1895702997">
    <w:abstractNumId w:val="64"/>
  </w:num>
  <w:num w:numId="89" w16cid:durableId="275721355">
    <w:abstractNumId w:val="101"/>
  </w:num>
  <w:num w:numId="90" w16cid:durableId="535393952">
    <w:abstractNumId w:val="18"/>
  </w:num>
  <w:num w:numId="91" w16cid:durableId="1451128492">
    <w:abstractNumId w:val="100"/>
  </w:num>
  <w:num w:numId="92" w16cid:durableId="54164486">
    <w:abstractNumId w:val="62"/>
  </w:num>
  <w:num w:numId="93" w16cid:durableId="1087649274">
    <w:abstractNumId w:val="50"/>
  </w:num>
  <w:num w:numId="94" w16cid:durableId="2143302453">
    <w:abstractNumId w:val="34"/>
  </w:num>
  <w:num w:numId="95" w16cid:durableId="899709006">
    <w:abstractNumId w:val="67"/>
  </w:num>
  <w:num w:numId="96" w16cid:durableId="1206525817">
    <w:abstractNumId w:val="17"/>
  </w:num>
  <w:num w:numId="97" w16cid:durableId="507520487">
    <w:abstractNumId w:val="72"/>
  </w:num>
  <w:num w:numId="98" w16cid:durableId="122819561">
    <w:abstractNumId w:val="16"/>
  </w:num>
  <w:num w:numId="99" w16cid:durableId="723984679">
    <w:abstractNumId w:val="120"/>
  </w:num>
  <w:num w:numId="100" w16cid:durableId="1940749762">
    <w:abstractNumId w:val="84"/>
  </w:num>
  <w:num w:numId="101" w16cid:durableId="9575880">
    <w:abstractNumId w:val="47"/>
  </w:num>
  <w:num w:numId="102" w16cid:durableId="392897348">
    <w:abstractNumId w:val="69"/>
  </w:num>
  <w:num w:numId="103" w16cid:durableId="19360167">
    <w:abstractNumId w:val="121"/>
  </w:num>
  <w:num w:numId="104" w16cid:durableId="1800488737">
    <w:abstractNumId w:val="2"/>
  </w:num>
  <w:num w:numId="105" w16cid:durableId="474177984">
    <w:abstractNumId w:val="3"/>
  </w:num>
  <w:num w:numId="106" w16cid:durableId="1881433413">
    <w:abstractNumId w:val="83"/>
  </w:num>
  <w:num w:numId="107" w16cid:durableId="285430416">
    <w:abstractNumId w:val="31"/>
  </w:num>
  <w:num w:numId="108" w16cid:durableId="13193373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682828629">
    <w:abstractNumId w:val="15"/>
  </w:num>
  <w:num w:numId="110" w16cid:durableId="541215793">
    <w:abstractNumId w:val="110"/>
  </w:num>
  <w:num w:numId="111" w16cid:durableId="693581873">
    <w:abstractNumId w:val="81"/>
  </w:num>
  <w:num w:numId="112" w16cid:durableId="1121000071">
    <w:abstractNumId w:val="82"/>
  </w:num>
  <w:num w:numId="113" w16cid:durableId="1849559316">
    <w:abstractNumId w:val="55"/>
  </w:num>
  <w:num w:numId="114" w16cid:durableId="1192954078">
    <w:abstractNumId w:val="78"/>
  </w:num>
  <w:num w:numId="115" w16cid:durableId="2093509115">
    <w:abstractNumId w:val="33"/>
  </w:num>
  <w:num w:numId="116" w16cid:durableId="289480381">
    <w:abstractNumId w:val="103"/>
  </w:num>
  <w:num w:numId="117" w16cid:durableId="794104354">
    <w:abstractNumId w:val="29"/>
  </w:num>
  <w:num w:numId="118" w16cid:durableId="705104323">
    <w:abstractNumId w:val="45"/>
  </w:num>
  <w:num w:numId="119" w16cid:durableId="1410227073">
    <w:abstractNumId w:val="59"/>
  </w:num>
  <w:num w:numId="120" w16cid:durableId="311103982">
    <w:abstractNumId w:val="40"/>
  </w:num>
  <w:num w:numId="121" w16cid:durableId="5404310">
    <w:abstractNumId w:val="60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61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AEA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2CA2"/>
    <w:rsid w:val="000136ED"/>
    <w:rsid w:val="00013A91"/>
    <w:rsid w:val="00013E37"/>
    <w:rsid w:val="00014ECB"/>
    <w:rsid w:val="00015173"/>
    <w:rsid w:val="00015926"/>
    <w:rsid w:val="00015C91"/>
    <w:rsid w:val="00015F08"/>
    <w:rsid w:val="000166B9"/>
    <w:rsid w:val="000167D0"/>
    <w:rsid w:val="00016D55"/>
    <w:rsid w:val="00017D89"/>
    <w:rsid w:val="0002078F"/>
    <w:rsid w:val="00021061"/>
    <w:rsid w:val="000214E4"/>
    <w:rsid w:val="000218EA"/>
    <w:rsid w:val="00021A3F"/>
    <w:rsid w:val="00021EC3"/>
    <w:rsid w:val="000221E0"/>
    <w:rsid w:val="00022AE8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412"/>
    <w:rsid w:val="0002762A"/>
    <w:rsid w:val="000277A2"/>
    <w:rsid w:val="00027A12"/>
    <w:rsid w:val="00027D90"/>
    <w:rsid w:val="0003085E"/>
    <w:rsid w:val="0003093A"/>
    <w:rsid w:val="00030CD6"/>
    <w:rsid w:val="00030DBD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3E5C"/>
    <w:rsid w:val="000345C4"/>
    <w:rsid w:val="00035354"/>
    <w:rsid w:val="00035774"/>
    <w:rsid w:val="000363AC"/>
    <w:rsid w:val="000367BC"/>
    <w:rsid w:val="000368FA"/>
    <w:rsid w:val="00037062"/>
    <w:rsid w:val="00040F35"/>
    <w:rsid w:val="0004123F"/>
    <w:rsid w:val="00041334"/>
    <w:rsid w:val="0004139E"/>
    <w:rsid w:val="00042383"/>
    <w:rsid w:val="00042A94"/>
    <w:rsid w:val="00042DAF"/>
    <w:rsid w:val="00042ECF"/>
    <w:rsid w:val="00042FD0"/>
    <w:rsid w:val="00043349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4BA6"/>
    <w:rsid w:val="0004507D"/>
    <w:rsid w:val="0004566A"/>
    <w:rsid w:val="00045B42"/>
    <w:rsid w:val="00045D95"/>
    <w:rsid w:val="00045DC3"/>
    <w:rsid w:val="00045EA2"/>
    <w:rsid w:val="00046B54"/>
    <w:rsid w:val="00046B94"/>
    <w:rsid w:val="00046CD0"/>
    <w:rsid w:val="00047058"/>
    <w:rsid w:val="0004745A"/>
    <w:rsid w:val="000503C7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558D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B5D"/>
    <w:rsid w:val="00061C18"/>
    <w:rsid w:val="0006355B"/>
    <w:rsid w:val="00064930"/>
    <w:rsid w:val="00064B9B"/>
    <w:rsid w:val="0006525D"/>
    <w:rsid w:val="00065260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3EC"/>
    <w:rsid w:val="00072E3B"/>
    <w:rsid w:val="00072EB9"/>
    <w:rsid w:val="0007317E"/>
    <w:rsid w:val="000738C7"/>
    <w:rsid w:val="0007396F"/>
    <w:rsid w:val="00073C6C"/>
    <w:rsid w:val="00074183"/>
    <w:rsid w:val="00074691"/>
    <w:rsid w:val="000748BF"/>
    <w:rsid w:val="000748EF"/>
    <w:rsid w:val="00074BE4"/>
    <w:rsid w:val="000751BC"/>
    <w:rsid w:val="00075233"/>
    <w:rsid w:val="000754E8"/>
    <w:rsid w:val="00075BD3"/>
    <w:rsid w:val="00075E1D"/>
    <w:rsid w:val="00076981"/>
    <w:rsid w:val="00076A40"/>
    <w:rsid w:val="00077927"/>
    <w:rsid w:val="00077BDC"/>
    <w:rsid w:val="00077ED1"/>
    <w:rsid w:val="0008008D"/>
    <w:rsid w:val="000804A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3A02"/>
    <w:rsid w:val="00085555"/>
    <w:rsid w:val="00085A12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7CA"/>
    <w:rsid w:val="00091813"/>
    <w:rsid w:val="0009186C"/>
    <w:rsid w:val="00091BB6"/>
    <w:rsid w:val="00091C29"/>
    <w:rsid w:val="00091D1B"/>
    <w:rsid w:val="0009208A"/>
    <w:rsid w:val="00092190"/>
    <w:rsid w:val="000924DB"/>
    <w:rsid w:val="000926DE"/>
    <w:rsid w:val="0009277E"/>
    <w:rsid w:val="000930B4"/>
    <w:rsid w:val="00093308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18B"/>
    <w:rsid w:val="000A32D6"/>
    <w:rsid w:val="000A345A"/>
    <w:rsid w:val="000A3624"/>
    <w:rsid w:val="000A4C23"/>
    <w:rsid w:val="000A5761"/>
    <w:rsid w:val="000A5CD9"/>
    <w:rsid w:val="000A62B7"/>
    <w:rsid w:val="000A79A7"/>
    <w:rsid w:val="000A7EBD"/>
    <w:rsid w:val="000B04C0"/>
    <w:rsid w:val="000B06A7"/>
    <w:rsid w:val="000B0937"/>
    <w:rsid w:val="000B0B94"/>
    <w:rsid w:val="000B11F0"/>
    <w:rsid w:val="000B14DD"/>
    <w:rsid w:val="000B15A5"/>
    <w:rsid w:val="000B1B9C"/>
    <w:rsid w:val="000B2F58"/>
    <w:rsid w:val="000B2F5F"/>
    <w:rsid w:val="000B359D"/>
    <w:rsid w:val="000B3C95"/>
    <w:rsid w:val="000B3E6A"/>
    <w:rsid w:val="000B4014"/>
    <w:rsid w:val="000B42A4"/>
    <w:rsid w:val="000B45F5"/>
    <w:rsid w:val="000B486B"/>
    <w:rsid w:val="000B567E"/>
    <w:rsid w:val="000B5C6A"/>
    <w:rsid w:val="000B68C6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BB9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1A9F"/>
    <w:rsid w:val="000E44D8"/>
    <w:rsid w:val="000E493D"/>
    <w:rsid w:val="000E5055"/>
    <w:rsid w:val="000E517D"/>
    <w:rsid w:val="000E5221"/>
    <w:rsid w:val="000E6D71"/>
    <w:rsid w:val="000E7439"/>
    <w:rsid w:val="000E7C19"/>
    <w:rsid w:val="000F014C"/>
    <w:rsid w:val="000F1A1E"/>
    <w:rsid w:val="000F20F6"/>
    <w:rsid w:val="000F20FD"/>
    <w:rsid w:val="000F27FB"/>
    <w:rsid w:val="000F2B43"/>
    <w:rsid w:val="000F326F"/>
    <w:rsid w:val="000F3416"/>
    <w:rsid w:val="000F35C5"/>
    <w:rsid w:val="000F3785"/>
    <w:rsid w:val="000F3FEF"/>
    <w:rsid w:val="000F4224"/>
    <w:rsid w:val="000F4566"/>
    <w:rsid w:val="000F46DB"/>
    <w:rsid w:val="000F4708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582"/>
    <w:rsid w:val="00100DBF"/>
    <w:rsid w:val="00100F73"/>
    <w:rsid w:val="00101301"/>
    <w:rsid w:val="00101505"/>
    <w:rsid w:val="001018EC"/>
    <w:rsid w:val="00101F37"/>
    <w:rsid w:val="00101F97"/>
    <w:rsid w:val="00102C8D"/>
    <w:rsid w:val="00103539"/>
    <w:rsid w:val="0010375D"/>
    <w:rsid w:val="00103D07"/>
    <w:rsid w:val="0010415A"/>
    <w:rsid w:val="00104260"/>
    <w:rsid w:val="00106291"/>
    <w:rsid w:val="00106725"/>
    <w:rsid w:val="00106DE4"/>
    <w:rsid w:val="00107969"/>
    <w:rsid w:val="00107BD7"/>
    <w:rsid w:val="00107EB5"/>
    <w:rsid w:val="001108DC"/>
    <w:rsid w:val="00110A5E"/>
    <w:rsid w:val="00110E88"/>
    <w:rsid w:val="00111C00"/>
    <w:rsid w:val="001123AB"/>
    <w:rsid w:val="0011260B"/>
    <w:rsid w:val="00112701"/>
    <w:rsid w:val="00112B30"/>
    <w:rsid w:val="00112DAF"/>
    <w:rsid w:val="00114002"/>
    <w:rsid w:val="00114512"/>
    <w:rsid w:val="001150D4"/>
    <w:rsid w:val="00115119"/>
    <w:rsid w:val="00116005"/>
    <w:rsid w:val="001163D8"/>
    <w:rsid w:val="00117071"/>
    <w:rsid w:val="00117076"/>
    <w:rsid w:val="00117550"/>
    <w:rsid w:val="00117846"/>
    <w:rsid w:val="0012039F"/>
    <w:rsid w:val="00120AE0"/>
    <w:rsid w:val="00121741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5E8F"/>
    <w:rsid w:val="001260FE"/>
    <w:rsid w:val="00126B53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B27"/>
    <w:rsid w:val="00135D31"/>
    <w:rsid w:val="00136E89"/>
    <w:rsid w:val="001400EE"/>
    <w:rsid w:val="00140662"/>
    <w:rsid w:val="001410CF"/>
    <w:rsid w:val="001412CC"/>
    <w:rsid w:val="00141BEC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776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570"/>
    <w:rsid w:val="0016717A"/>
    <w:rsid w:val="001677E3"/>
    <w:rsid w:val="00167B01"/>
    <w:rsid w:val="00167E4F"/>
    <w:rsid w:val="00167F11"/>
    <w:rsid w:val="001700FC"/>
    <w:rsid w:val="001706F9"/>
    <w:rsid w:val="0017076A"/>
    <w:rsid w:val="00170B5F"/>
    <w:rsid w:val="00170BFA"/>
    <w:rsid w:val="00171141"/>
    <w:rsid w:val="0017182B"/>
    <w:rsid w:val="00172FC5"/>
    <w:rsid w:val="00172FD0"/>
    <w:rsid w:val="0017317C"/>
    <w:rsid w:val="00174AFD"/>
    <w:rsid w:val="00175041"/>
    <w:rsid w:val="00175238"/>
    <w:rsid w:val="001755A0"/>
    <w:rsid w:val="00175950"/>
    <w:rsid w:val="00175DC4"/>
    <w:rsid w:val="00175F7D"/>
    <w:rsid w:val="00176510"/>
    <w:rsid w:val="00176553"/>
    <w:rsid w:val="00177CC0"/>
    <w:rsid w:val="00177E68"/>
    <w:rsid w:val="00181260"/>
    <w:rsid w:val="00181473"/>
    <w:rsid w:val="001816EF"/>
    <w:rsid w:val="0018267A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71E"/>
    <w:rsid w:val="00191818"/>
    <w:rsid w:val="00191A00"/>
    <w:rsid w:val="00191B44"/>
    <w:rsid w:val="0019256E"/>
    <w:rsid w:val="00192ACD"/>
    <w:rsid w:val="00192D13"/>
    <w:rsid w:val="001931B8"/>
    <w:rsid w:val="00193471"/>
    <w:rsid w:val="001938BB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7B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18D"/>
    <w:rsid w:val="001A32AB"/>
    <w:rsid w:val="001A3546"/>
    <w:rsid w:val="001A356B"/>
    <w:rsid w:val="001A3EAE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64D"/>
    <w:rsid w:val="001B4435"/>
    <w:rsid w:val="001B46F9"/>
    <w:rsid w:val="001B48F3"/>
    <w:rsid w:val="001B4A8D"/>
    <w:rsid w:val="001B4E16"/>
    <w:rsid w:val="001B5563"/>
    <w:rsid w:val="001B5E25"/>
    <w:rsid w:val="001B621B"/>
    <w:rsid w:val="001B66FA"/>
    <w:rsid w:val="001B6F08"/>
    <w:rsid w:val="001B70CF"/>
    <w:rsid w:val="001B70EE"/>
    <w:rsid w:val="001B74FC"/>
    <w:rsid w:val="001B77CD"/>
    <w:rsid w:val="001B796B"/>
    <w:rsid w:val="001B7F36"/>
    <w:rsid w:val="001C04AD"/>
    <w:rsid w:val="001C0A11"/>
    <w:rsid w:val="001C1109"/>
    <w:rsid w:val="001C182F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91E"/>
    <w:rsid w:val="001D0F09"/>
    <w:rsid w:val="001D1161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1E64"/>
    <w:rsid w:val="001E2324"/>
    <w:rsid w:val="001E2C0E"/>
    <w:rsid w:val="001E2EA6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E7E8C"/>
    <w:rsid w:val="001F029B"/>
    <w:rsid w:val="001F0A8E"/>
    <w:rsid w:val="001F0DB9"/>
    <w:rsid w:val="001F0FE8"/>
    <w:rsid w:val="001F1B07"/>
    <w:rsid w:val="001F1BA0"/>
    <w:rsid w:val="001F1CDA"/>
    <w:rsid w:val="001F1D77"/>
    <w:rsid w:val="001F1E02"/>
    <w:rsid w:val="001F20A9"/>
    <w:rsid w:val="001F2428"/>
    <w:rsid w:val="001F286E"/>
    <w:rsid w:val="001F2D99"/>
    <w:rsid w:val="001F37A0"/>
    <w:rsid w:val="001F3A0E"/>
    <w:rsid w:val="001F3D49"/>
    <w:rsid w:val="001F42A0"/>
    <w:rsid w:val="001F456B"/>
    <w:rsid w:val="001F4B64"/>
    <w:rsid w:val="001F4D82"/>
    <w:rsid w:val="001F4DD1"/>
    <w:rsid w:val="001F4F52"/>
    <w:rsid w:val="001F6826"/>
    <w:rsid w:val="001F6CD2"/>
    <w:rsid w:val="001F745D"/>
    <w:rsid w:val="001F78E7"/>
    <w:rsid w:val="002000F6"/>
    <w:rsid w:val="002002EF"/>
    <w:rsid w:val="0020041A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2DC8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1D1"/>
    <w:rsid w:val="0020751A"/>
    <w:rsid w:val="00207D66"/>
    <w:rsid w:val="00210470"/>
    <w:rsid w:val="00210D37"/>
    <w:rsid w:val="00210D75"/>
    <w:rsid w:val="00211050"/>
    <w:rsid w:val="002114C8"/>
    <w:rsid w:val="002114FA"/>
    <w:rsid w:val="00211993"/>
    <w:rsid w:val="00211A09"/>
    <w:rsid w:val="00212432"/>
    <w:rsid w:val="00212E4F"/>
    <w:rsid w:val="0021328B"/>
    <w:rsid w:val="002132D3"/>
    <w:rsid w:val="0021431B"/>
    <w:rsid w:val="00214491"/>
    <w:rsid w:val="002154C6"/>
    <w:rsid w:val="00215636"/>
    <w:rsid w:val="00215655"/>
    <w:rsid w:val="00215832"/>
    <w:rsid w:val="00215CFF"/>
    <w:rsid w:val="0021635B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467"/>
    <w:rsid w:val="0022278E"/>
    <w:rsid w:val="00222C0B"/>
    <w:rsid w:val="002235E7"/>
    <w:rsid w:val="0022386A"/>
    <w:rsid w:val="00223B9F"/>
    <w:rsid w:val="00223C02"/>
    <w:rsid w:val="00223C16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4E8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3522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0E27"/>
    <w:rsid w:val="00251080"/>
    <w:rsid w:val="0025151C"/>
    <w:rsid w:val="002516AF"/>
    <w:rsid w:val="002518AF"/>
    <w:rsid w:val="00252342"/>
    <w:rsid w:val="0025237A"/>
    <w:rsid w:val="002524CD"/>
    <w:rsid w:val="00252BBC"/>
    <w:rsid w:val="00252E65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14F"/>
    <w:rsid w:val="00261172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6116"/>
    <w:rsid w:val="0026749F"/>
    <w:rsid w:val="00267699"/>
    <w:rsid w:val="00267EFA"/>
    <w:rsid w:val="0027001F"/>
    <w:rsid w:val="0027085A"/>
    <w:rsid w:val="00270912"/>
    <w:rsid w:val="00270A0B"/>
    <w:rsid w:val="00270C5F"/>
    <w:rsid w:val="002716B4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5CBE"/>
    <w:rsid w:val="00276AE2"/>
    <w:rsid w:val="00276D1D"/>
    <w:rsid w:val="00277701"/>
    <w:rsid w:val="00277B52"/>
    <w:rsid w:val="00277D6C"/>
    <w:rsid w:val="00277E79"/>
    <w:rsid w:val="00280AB9"/>
    <w:rsid w:val="00280B0B"/>
    <w:rsid w:val="00280E0B"/>
    <w:rsid w:val="00281011"/>
    <w:rsid w:val="00281456"/>
    <w:rsid w:val="002815F0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C94"/>
    <w:rsid w:val="00286F36"/>
    <w:rsid w:val="00287170"/>
    <w:rsid w:val="00287587"/>
    <w:rsid w:val="00287876"/>
    <w:rsid w:val="00287F28"/>
    <w:rsid w:val="00290EFD"/>
    <w:rsid w:val="002916CE"/>
    <w:rsid w:val="00293244"/>
    <w:rsid w:val="002936ED"/>
    <w:rsid w:val="00294622"/>
    <w:rsid w:val="002949C5"/>
    <w:rsid w:val="00294C8D"/>
    <w:rsid w:val="00294D0A"/>
    <w:rsid w:val="002956AE"/>
    <w:rsid w:val="00295766"/>
    <w:rsid w:val="00295902"/>
    <w:rsid w:val="0029638E"/>
    <w:rsid w:val="00296B81"/>
    <w:rsid w:val="00297F95"/>
    <w:rsid w:val="00297FA3"/>
    <w:rsid w:val="002A0207"/>
    <w:rsid w:val="002A2814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408"/>
    <w:rsid w:val="002A5B71"/>
    <w:rsid w:val="002A6A5F"/>
    <w:rsid w:val="002A7B57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3F3"/>
    <w:rsid w:val="002B2575"/>
    <w:rsid w:val="002B2645"/>
    <w:rsid w:val="002B2D5D"/>
    <w:rsid w:val="002B2EE0"/>
    <w:rsid w:val="002B323A"/>
    <w:rsid w:val="002B3297"/>
    <w:rsid w:val="002B401B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3DE8"/>
    <w:rsid w:val="002C411A"/>
    <w:rsid w:val="002C471E"/>
    <w:rsid w:val="002C4CF9"/>
    <w:rsid w:val="002C4E1B"/>
    <w:rsid w:val="002C5724"/>
    <w:rsid w:val="002C5AE4"/>
    <w:rsid w:val="002C5CB2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313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29C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D7B10"/>
    <w:rsid w:val="002E06F2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0C2A"/>
    <w:rsid w:val="00300F46"/>
    <w:rsid w:val="003010DA"/>
    <w:rsid w:val="00301C35"/>
    <w:rsid w:val="003024CD"/>
    <w:rsid w:val="0030268B"/>
    <w:rsid w:val="00303A6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24C8"/>
    <w:rsid w:val="00322614"/>
    <w:rsid w:val="00322ABB"/>
    <w:rsid w:val="00323AC9"/>
    <w:rsid w:val="00323E39"/>
    <w:rsid w:val="00324342"/>
    <w:rsid w:val="003251E9"/>
    <w:rsid w:val="0032583A"/>
    <w:rsid w:val="00325CB3"/>
    <w:rsid w:val="00325DFE"/>
    <w:rsid w:val="00326B02"/>
    <w:rsid w:val="00326B2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221"/>
    <w:rsid w:val="00344557"/>
    <w:rsid w:val="00344903"/>
    <w:rsid w:val="00345505"/>
    <w:rsid w:val="0034553E"/>
    <w:rsid w:val="0034557B"/>
    <w:rsid w:val="003456CC"/>
    <w:rsid w:val="003459C2"/>
    <w:rsid w:val="003469E0"/>
    <w:rsid w:val="00346B73"/>
    <w:rsid w:val="00347161"/>
    <w:rsid w:val="00347306"/>
    <w:rsid w:val="00347308"/>
    <w:rsid w:val="00350971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4C"/>
    <w:rsid w:val="00360D52"/>
    <w:rsid w:val="00361088"/>
    <w:rsid w:val="003611E0"/>
    <w:rsid w:val="00362374"/>
    <w:rsid w:val="003623F1"/>
    <w:rsid w:val="003625D5"/>
    <w:rsid w:val="0036317F"/>
    <w:rsid w:val="003632EE"/>
    <w:rsid w:val="003636D9"/>
    <w:rsid w:val="00364A53"/>
    <w:rsid w:val="00364DBE"/>
    <w:rsid w:val="00364FEC"/>
    <w:rsid w:val="00365AF5"/>
    <w:rsid w:val="00365C49"/>
    <w:rsid w:val="003663A8"/>
    <w:rsid w:val="00366AFF"/>
    <w:rsid w:val="00366DAC"/>
    <w:rsid w:val="00367582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76AEC"/>
    <w:rsid w:val="003777B3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12"/>
    <w:rsid w:val="00384A5A"/>
    <w:rsid w:val="003851B0"/>
    <w:rsid w:val="003851DF"/>
    <w:rsid w:val="003859FE"/>
    <w:rsid w:val="00385D52"/>
    <w:rsid w:val="00385E6B"/>
    <w:rsid w:val="00386128"/>
    <w:rsid w:val="003868DB"/>
    <w:rsid w:val="00387325"/>
    <w:rsid w:val="0038743F"/>
    <w:rsid w:val="00387655"/>
    <w:rsid w:val="00387AAE"/>
    <w:rsid w:val="003902E8"/>
    <w:rsid w:val="0039092B"/>
    <w:rsid w:val="00391397"/>
    <w:rsid w:val="00392008"/>
    <w:rsid w:val="003921BD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1598"/>
    <w:rsid w:val="003A1890"/>
    <w:rsid w:val="003A28BF"/>
    <w:rsid w:val="003A34ED"/>
    <w:rsid w:val="003A3568"/>
    <w:rsid w:val="003A39D0"/>
    <w:rsid w:val="003A3BA8"/>
    <w:rsid w:val="003A4273"/>
    <w:rsid w:val="003A46B4"/>
    <w:rsid w:val="003A47E0"/>
    <w:rsid w:val="003A522C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5F5"/>
    <w:rsid w:val="003B1BE2"/>
    <w:rsid w:val="003B1E48"/>
    <w:rsid w:val="003B1FF1"/>
    <w:rsid w:val="003B21B0"/>
    <w:rsid w:val="003B2531"/>
    <w:rsid w:val="003B2E18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2B0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536"/>
    <w:rsid w:val="003C3666"/>
    <w:rsid w:val="003C377A"/>
    <w:rsid w:val="003C3C0B"/>
    <w:rsid w:val="003C4203"/>
    <w:rsid w:val="003C4BCB"/>
    <w:rsid w:val="003C4DAA"/>
    <w:rsid w:val="003C4F5E"/>
    <w:rsid w:val="003C5387"/>
    <w:rsid w:val="003C557F"/>
    <w:rsid w:val="003C5D26"/>
    <w:rsid w:val="003C5D6C"/>
    <w:rsid w:val="003C655B"/>
    <w:rsid w:val="003C660E"/>
    <w:rsid w:val="003C6723"/>
    <w:rsid w:val="003C676B"/>
    <w:rsid w:val="003C6876"/>
    <w:rsid w:val="003C6AC0"/>
    <w:rsid w:val="003C6D00"/>
    <w:rsid w:val="003C7CEF"/>
    <w:rsid w:val="003C7FE8"/>
    <w:rsid w:val="003D01D9"/>
    <w:rsid w:val="003D0714"/>
    <w:rsid w:val="003D0864"/>
    <w:rsid w:val="003D0CE7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1EC"/>
    <w:rsid w:val="003D4578"/>
    <w:rsid w:val="003D6D00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B8B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948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6F06"/>
    <w:rsid w:val="003E73B9"/>
    <w:rsid w:val="003E7545"/>
    <w:rsid w:val="003E7B75"/>
    <w:rsid w:val="003F010E"/>
    <w:rsid w:val="003F01D3"/>
    <w:rsid w:val="003F0B8A"/>
    <w:rsid w:val="003F0B99"/>
    <w:rsid w:val="003F0CEC"/>
    <w:rsid w:val="003F1B47"/>
    <w:rsid w:val="003F28B5"/>
    <w:rsid w:val="003F2CAB"/>
    <w:rsid w:val="003F3AEA"/>
    <w:rsid w:val="003F4149"/>
    <w:rsid w:val="003F4AC1"/>
    <w:rsid w:val="003F4D78"/>
    <w:rsid w:val="003F5897"/>
    <w:rsid w:val="003F58B6"/>
    <w:rsid w:val="003F5D55"/>
    <w:rsid w:val="003F6217"/>
    <w:rsid w:val="003F6285"/>
    <w:rsid w:val="003F6405"/>
    <w:rsid w:val="003F68A0"/>
    <w:rsid w:val="003F7362"/>
    <w:rsid w:val="003F7416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3CF2"/>
    <w:rsid w:val="004040D8"/>
    <w:rsid w:val="00404726"/>
    <w:rsid w:val="00404731"/>
    <w:rsid w:val="0040487E"/>
    <w:rsid w:val="0040491E"/>
    <w:rsid w:val="00404DCB"/>
    <w:rsid w:val="0040516C"/>
    <w:rsid w:val="00405C7B"/>
    <w:rsid w:val="00407064"/>
    <w:rsid w:val="004070AC"/>
    <w:rsid w:val="004070B9"/>
    <w:rsid w:val="00410343"/>
    <w:rsid w:val="00410639"/>
    <w:rsid w:val="004115BB"/>
    <w:rsid w:val="00411B7E"/>
    <w:rsid w:val="00411BB4"/>
    <w:rsid w:val="00411C6F"/>
    <w:rsid w:val="00411E5A"/>
    <w:rsid w:val="00412346"/>
    <w:rsid w:val="0041235A"/>
    <w:rsid w:val="004138F7"/>
    <w:rsid w:val="004145F0"/>
    <w:rsid w:val="00414AF4"/>
    <w:rsid w:val="00414C6B"/>
    <w:rsid w:val="00414F68"/>
    <w:rsid w:val="00415464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3A"/>
    <w:rsid w:val="0043289C"/>
    <w:rsid w:val="00432AF3"/>
    <w:rsid w:val="0043394A"/>
    <w:rsid w:val="00433BED"/>
    <w:rsid w:val="00434AC8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721"/>
    <w:rsid w:val="00451A68"/>
    <w:rsid w:val="004529CE"/>
    <w:rsid w:val="00452CB6"/>
    <w:rsid w:val="0045304B"/>
    <w:rsid w:val="0045315F"/>
    <w:rsid w:val="0045376A"/>
    <w:rsid w:val="00453912"/>
    <w:rsid w:val="00453B48"/>
    <w:rsid w:val="0045464F"/>
    <w:rsid w:val="004548A7"/>
    <w:rsid w:val="00454B90"/>
    <w:rsid w:val="00455029"/>
    <w:rsid w:val="00455068"/>
    <w:rsid w:val="00455115"/>
    <w:rsid w:val="00455514"/>
    <w:rsid w:val="00455552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570"/>
    <w:rsid w:val="0046486E"/>
    <w:rsid w:val="00464D5D"/>
    <w:rsid w:val="00464DE4"/>
    <w:rsid w:val="0046517A"/>
    <w:rsid w:val="00465476"/>
    <w:rsid w:val="004654CB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178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59DF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AE5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4AC0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24A"/>
    <w:rsid w:val="004A1B44"/>
    <w:rsid w:val="004A1C9D"/>
    <w:rsid w:val="004A3964"/>
    <w:rsid w:val="004A3B63"/>
    <w:rsid w:val="004A3B99"/>
    <w:rsid w:val="004A3D38"/>
    <w:rsid w:val="004A43B0"/>
    <w:rsid w:val="004A4663"/>
    <w:rsid w:val="004A4ACB"/>
    <w:rsid w:val="004A4B09"/>
    <w:rsid w:val="004A4C29"/>
    <w:rsid w:val="004A4CDA"/>
    <w:rsid w:val="004A6B0F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8A4"/>
    <w:rsid w:val="004B7B2F"/>
    <w:rsid w:val="004B7DAE"/>
    <w:rsid w:val="004B7F27"/>
    <w:rsid w:val="004B7F3C"/>
    <w:rsid w:val="004C00CA"/>
    <w:rsid w:val="004C01B2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3BDA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347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05BC"/>
    <w:rsid w:val="004E0ABD"/>
    <w:rsid w:val="004E17CD"/>
    <w:rsid w:val="004E18D7"/>
    <w:rsid w:val="004E262F"/>
    <w:rsid w:val="004E2ABB"/>
    <w:rsid w:val="004E2EFB"/>
    <w:rsid w:val="004E3C60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13F0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642"/>
    <w:rsid w:val="004F72A4"/>
    <w:rsid w:val="004F7456"/>
    <w:rsid w:val="004F7B8D"/>
    <w:rsid w:val="005008FB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00"/>
    <w:rsid w:val="0050735F"/>
    <w:rsid w:val="0050776C"/>
    <w:rsid w:val="005108FF"/>
    <w:rsid w:val="00510EAB"/>
    <w:rsid w:val="00511093"/>
    <w:rsid w:val="0051119E"/>
    <w:rsid w:val="0051156A"/>
    <w:rsid w:val="00511660"/>
    <w:rsid w:val="005116AD"/>
    <w:rsid w:val="005120CD"/>
    <w:rsid w:val="00512168"/>
    <w:rsid w:val="0051262B"/>
    <w:rsid w:val="005129CF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38"/>
    <w:rsid w:val="0052165F"/>
    <w:rsid w:val="00521911"/>
    <w:rsid w:val="005219F5"/>
    <w:rsid w:val="005230B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30479"/>
    <w:rsid w:val="00530960"/>
    <w:rsid w:val="0053132E"/>
    <w:rsid w:val="005313B2"/>
    <w:rsid w:val="005315F8"/>
    <w:rsid w:val="0053175F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45C3"/>
    <w:rsid w:val="0053504E"/>
    <w:rsid w:val="00535063"/>
    <w:rsid w:val="005357C1"/>
    <w:rsid w:val="005358E6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9C"/>
    <w:rsid w:val="005422E4"/>
    <w:rsid w:val="0054250B"/>
    <w:rsid w:val="005426DF"/>
    <w:rsid w:val="00542EC4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C97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26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378F"/>
    <w:rsid w:val="0057411E"/>
    <w:rsid w:val="00574CDD"/>
    <w:rsid w:val="00574D38"/>
    <w:rsid w:val="00575221"/>
    <w:rsid w:val="005752E4"/>
    <w:rsid w:val="00575790"/>
    <w:rsid w:val="00575A86"/>
    <w:rsid w:val="005760C7"/>
    <w:rsid w:val="0057643B"/>
    <w:rsid w:val="005764E1"/>
    <w:rsid w:val="005765A2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013"/>
    <w:rsid w:val="00586024"/>
    <w:rsid w:val="00586327"/>
    <w:rsid w:val="00586AB0"/>
    <w:rsid w:val="00586EE7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2F39"/>
    <w:rsid w:val="005932D5"/>
    <w:rsid w:val="005933D0"/>
    <w:rsid w:val="0059381A"/>
    <w:rsid w:val="00594574"/>
    <w:rsid w:val="005948EF"/>
    <w:rsid w:val="00595021"/>
    <w:rsid w:val="005953FE"/>
    <w:rsid w:val="0059544F"/>
    <w:rsid w:val="00595705"/>
    <w:rsid w:val="005958DE"/>
    <w:rsid w:val="00596633"/>
    <w:rsid w:val="0059671B"/>
    <w:rsid w:val="005975A7"/>
    <w:rsid w:val="00597994"/>
    <w:rsid w:val="00597DD5"/>
    <w:rsid w:val="005A01AB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3E6A"/>
    <w:rsid w:val="005A4328"/>
    <w:rsid w:val="005A4FF4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24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6B1D"/>
    <w:rsid w:val="005C716F"/>
    <w:rsid w:val="005C722D"/>
    <w:rsid w:val="005C7870"/>
    <w:rsid w:val="005C7C4E"/>
    <w:rsid w:val="005C7F5E"/>
    <w:rsid w:val="005D009A"/>
    <w:rsid w:val="005D0130"/>
    <w:rsid w:val="005D0498"/>
    <w:rsid w:val="005D15A1"/>
    <w:rsid w:val="005D1CAF"/>
    <w:rsid w:val="005D2047"/>
    <w:rsid w:val="005D206B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9D6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3AC1"/>
    <w:rsid w:val="005E415B"/>
    <w:rsid w:val="005E4559"/>
    <w:rsid w:val="005E4642"/>
    <w:rsid w:val="005E4C51"/>
    <w:rsid w:val="005E5415"/>
    <w:rsid w:val="005E58F5"/>
    <w:rsid w:val="005E5B3B"/>
    <w:rsid w:val="005E624D"/>
    <w:rsid w:val="005E62C2"/>
    <w:rsid w:val="005E698B"/>
    <w:rsid w:val="005F001D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A44"/>
    <w:rsid w:val="005F4FC3"/>
    <w:rsid w:val="005F55BE"/>
    <w:rsid w:val="005F618A"/>
    <w:rsid w:val="005F61A4"/>
    <w:rsid w:val="005F6B7B"/>
    <w:rsid w:val="005F6E2D"/>
    <w:rsid w:val="006000AA"/>
    <w:rsid w:val="006000BD"/>
    <w:rsid w:val="00600579"/>
    <w:rsid w:val="00600754"/>
    <w:rsid w:val="006007AA"/>
    <w:rsid w:val="006010FD"/>
    <w:rsid w:val="006018D6"/>
    <w:rsid w:val="0060217B"/>
    <w:rsid w:val="006023E4"/>
    <w:rsid w:val="006028E9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21AC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853"/>
    <w:rsid w:val="00622CFB"/>
    <w:rsid w:val="00622E4E"/>
    <w:rsid w:val="006232F4"/>
    <w:rsid w:val="006235FF"/>
    <w:rsid w:val="00623E98"/>
    <w:rsid w:val="0062410B"/>
    <w:rsid w:val="0062449B"/>
    <w:rsid w:val="006244EA"/>
    <w:rsid w:val="00624595"/>
    <w:rsid w:val="006245D1"/>
    <w:rsid w:val="0062467C"/>
    <w:rsid w:val="00624D55"/>
    <w:rsid w:val="00624E53"/>
    <w:rsid w:val="00624FB2"/>
    <w:rsid w:val="006257E6"/>
    <w:rsid w:val="00625A3D"/>
    <w:rsid w:val="00625CF0"/>
    <w:rsid w:val="006264A4"/>
    <w:rsid w:val="006267CE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E32"/>
    <w:rsid w:val="0064020E"/>
    <w:rsid w:val="00640828"/>
    <w:rsid w:val="00640880"/>
    <w:rsid w:val="00640A52"/>
    <w:rsid w:val="00640E51"/>
    <w:rsid w:val="00641262"/>
    <w:rsid w:val="00641E33"/>
    <w:rsid w:val="00641FF5"/>
    <w:rsid w:val="00642310"/>
    <w:rsid w:val="00642625"/>
    <w:rsid w:val="006426E4"/>
    <w:rsid w:val="00642BBE"/>
    <w:rsid w:val="006430D4"/>
    <w:rsid w:val="0064310A"/>
    <w:rsid w:val="00643186"/>
    <w:rsid w:val="0064361A"/>
    <w:rsid w:val="00643AF8"/>
    <w:rsid w:val="00643BD9"/>
    <w:rsid w:val="00643FE6"/>
    <w:rsid w:val="0064470E"/>
    <w:rsid w:val="00644EEE"/>
    <w:rsid w:val="00644EFC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1F7"/>
    <w:rsid w:val="00650575"/>
    <w:rsid w:val="00650617"/>
    <w:rsid w:val="00650C7A"/>
    <w:rsid w:val="00650EB5"/>
    <w:rsid w:val="006511C9"/>
    <w:rsid w:val="0065145B"/>
    <w:rsid w:val="00651499"/>
    <w:rsid w:val="006515CA"/>
    <w:rsid w:val="006520B5"/>
    <w:rsid w:val="00652201"/>
    <w:rsid w:val="00652331"/>
    <w:rsid w:val="00652A46"/>
    <w:rsid w:val="00652A7D"/>
    <w:rsid w:val="00652C1C"/>
    <w:rsid w:val="00652E5D"/>
    <w:rsid w:val="0065336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272A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83D"/>
    <w:rsid w:val="00671C08"/>
    <w:rsid w:val="00671FE8"/>
    <w:rsid w:val="006722EC"/>
    <w:rsid w:val="0067275B"/>
    <w:rsid w:val="00672F1D"/>
    <w:rsid w:val="006731A1"/>
    <w:rsid w:val="00673808"/>
    <w:rsid w:val="00673D5E"/>
    <w:rsid w:val="00673FF9"/>
    <w:rsid w:val="00674151"/>
    <w:rsid w:val="00675B0D"/>
    <w:rsid w:val="00675ED1"/>
    <w:rsid w:val="006762C4"/>
    <w:rsid w:val="00676336"/>
    <w:rsid w:val="00676834"/>
    <w:rsid w:val="0067690F"/>
    <w:rsid w:val="00676956"/>
    <w:rsid w:val="00676B12"/>
    <w:rsid w:val="006774ED"/>
    <w:rsid w:val="00677A2B"/>
    <w:rsid w:val="00677DCD"/>
    <w:rsid w:val="00680599"/>
    <w:rsid w:val="006806A9"/>
    <w:rsid w:val="006813EC"/>
    <w:rsid w:val="00681550"/>
    <w:rsid w:val="00681902"/>
    <w:rsid w:val="006819CB"/>
    <w:rsid w:val="00681E6B"/>
    <w:rsid w:val="00681F1A"/>
    <w:rsid w:val="00681F21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0D"/>
    <w:rsid w:val="00684CCE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E6D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97C6C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F1D"/>
    <w:rsid w:val="006A5260"/>
    <w:rsid w:val="006A5506"/>
    <w:rsid w:val="006A595C"/>
    <w:rsid w:val="006A5C2E"/>
    <w:rsid w:val="006A5C59"/>
    <w:rsid w:val="006A64B6"/>
    <w:rsid w:val="006A6723"/>
    <w:rsid w:val="006A6749"/>
    <w:rsid w:val="006A6AEA"/>
    <w:rsid w:val="006A7390"/>
    <w:rsid w:val="006A7792"/>
    <w:rsid w:val="006A7CF0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3CFF"/>
    <w:rsid w:val="006B40D3"/>
    <w:rsid w:val="006B4305"/>
    <w:rsid w:val="006B470F"/>
    <w:rsid w:val="006B4A83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6D4A"/>
    <w:rsid w:val="006C763E"/>
    <w:rsid w:val="006C7848"/>
    <w:rsid w:val="006D00EA"/>
    <w:rsid w:val="006D0191"/>
    <w:rsid w:val="006D0799"/>
    <w:rsid w:val="006D0B94"/>
    <w:rsid w:val="006D1857"/>
    <w:rsid w:val="006D1E45"/>
    <w:rsid w:val="006D21D2"/>
    <w:rsid w:val="006D21DF"/>
    <w:rsid w:val="006D22EA"/>
    <w:rsid w:val="006D23F9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06E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5966"/>
    <w:rsid w:val="006E5C2B"/>
    <w:rsid w:val="006E62B3"/>
    <w:rsid w:val="006E69E1"/>
    <w:rsid w:val="006E6A11"/>
    <w:rsid w:val="006E6A58"/>
    <w:rsid w:val="006E6DC9"/>
    <w:rsid w:val="006E7C9D"/>
    <w:rsid w:val="006E7D42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56C"/>
    <w:rsid w:val="006F69F1"/>
    <w:rsid w:val="006F7039"/>
    <w:rsid w:val="006F7C40"/>
    <w:rsid w:val="006F7E10"/>
    <w:rsid w:val="006F7E8F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5AD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1428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3CC"/>
    <w:rsid w:val="0073144F"/>
    <w:rsid w:val="00731973"/>
    <w:rsid w:val="00731AA9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596"/>
    <w:rsid w:val="00735703"/>
    <w:rsid w:val="00735809"/>
    <w:rsid w:val="0073584E"/>
    <w:rsid w:val="00735C96"/>
    <w:rsid w:val="00735E48"/>
    <w:rsid w:val="00735E79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D09"/>
    <w:rsid w:val="00746EC4"/>
    <w:rsid w:val="007470C8"/>
    <w:rsid w:val="007470D5"/>
    <w:rsid w:val="00747923"/>
    <w:rsid w:val="0075051B"/>
    <w:rsid w:val="0075092C"/>
    <w:rsid w:val="00751611"/>
    <w:rsid w:val="00751B27"/>
    <w:rsid w:val="00751B76"/>
    <w:rsid w:val="00751C76"/>
    <w:rsid w:val="00751C8B"/>
    <w:rsid w:val="00751D04"/>
    <w:rsid w:val="00751DBE"/>
    <w:rsid w:val="007524F9"/>
    <w:rsid w:val="00752CE7"/>
    <w:rsid w:val="00753B93"/>
    <w:rsid w:val="00753F88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AB6"/>
    <w:rsid w:val="00761B8F"/>
    <w:rsid w:val="00761D42"/>
    <w:rsid w:val="00762248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AD5"/>
    <w:rsid w:val="00766042"/>
    <w:rsid w:val="00766067"/>
    <w:rsid w:val="007662B6"/>
    <w:rsid w:val="0076631D"/>
    <w:rsid w:val="007673B3"/>
    <w:rsid w:val="00767500"/>
    <w:rsid w:val="007675C3"/>
    <w:rsid w:val="00767A14"/>
    <w:rsid w:val="00767FB2"/>
    <w:rsid w:val="0077096F"/>
    <w:rsid w:val="00770C4B"/>
    <w:rsid w:val="00771040"/>
    <w:rsid w:val="007711B1"/>
    <w:rsid w:val="007725A9"/>
    <w:rsid w:val="00772C80"/>
    <w:rsid w:val="0077317B"/>
    <w:rsid w:val="00773596"/>
    <w:rsid w:val="00773CAF"/>
    <w:rsid w:val="0077454E"/>
    <w:rsid w:val="00774F5B"/>
    <w:rsid w:val="0077576D"/>
    <w:rsid w:val="0077686C"/>
    <w:rsid w:val="0077690B"/>
    <w:rsid w:val="0077692B"/>
    <w:rsid w:val="00776D92"/>
    <w:rsid w:val="0077716E"/>
    <w:rsid w:val="00777355"/>
    <w:rsid w:val="0077796E"/>
    <w:rsid w:val="00777A3A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313"/>
    <w:rsid w:val="00784AC2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1D2E"/>
    <w:rsid w:val="00792CE4"/>
    <w:rsid w:val="00792E95"/>
    <w:rsid w:val="00793902"/>
    <w:rsid w:val="007939A4"/>
    <w:rsid w:val="00793FAC"/>
    <w:rsid w:val="00794068"/>
    <w:rsid w:val="0079461B"/>
    <w:rsid w:val="00794DBC"/>
    <w:rsid w:val="00795774"/>
    <w:rsid w:val="00795A59"/>
    <w:rsid w:val="00796289"/>
    <w:rsid w:val="00796772"/>
    <w:rsid w:val="00796BF8"/>
    <w:rsid w:val="00797984"/>
    <w:rsid w:val="007A0835"/>
    <w:rsid w:val="007A0970"/>
    <w:rsid w:val="007A0AE9"/>
    <w:rsid w:val="007A0BA0"/>
    <w:rsid w:val="007A0F1B"/>
    <w:rsid w:val="007A10D4"/>
    <w:rsid w:val="007A11EC"/>
    <w:rsid w:val="007A141E"/>
    <w:rsid w:val="007A1598"/>
    <w:rsid w:val="007A1A50"/>
    <w:rsid w:val="007A1D7E"/>
    <w:rsid w:val="007A29D4"/>
    <w:rsid w:val="007A2D1E"/>
    <w:rsid w:val="007A3350"/>
    <w:rsid w:val="007A374B"/>
    <w:rsid w:val="007A3C2D"/>
    <w:rsid w:val="007A4337"/>
    <w:rsid w:val="007A44DE"/>
    <w:rsid w:val="007A4A5D"/>
    <w:rsid w:val="007A4D07"/>
    <w:rsid w:val="007A4E98"/>
    <w:rsid w:val="007A506D"/>
    <w:rsid w:val="007A534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32B4"/>
    <w:rsid w:val="007B42B7"/>
    <w:rsid w:val="007B4832"/>
    <w:rsid w:val="007B4877"/>
    <w:rsid w:val="007B4D71"/>
    <w:rsid w:val="007B4E66"/>
    <w:rsid w:val="007B5BB1"/>
    <w:rsid w:val="007B60C6"/>
    <w:rsid w:val="007B6386"/>
    <w:rsid w:val="007B6F97"/>
    <w:rsid w:val="007B70B6"/>
    <w:rsid w:val="007B7294"/>
    <w:rsid w:val="007B73C5"/>
    <w:rsid w:val="007C0151"/>
    <w:rsid w:val="007C0301"/>
    <w:rsid w:val="007C0C55"/>
    <w:rsid w:val="007C0EB3"/>
    <w:rsid w:val="007C1E05"/>
    <w:rsid w:val="007C1EC9"/>
    <w:rsid w:val="007C256A"/>
    <w:rsid w:val="007C2786"/>
    <w:rsid w:val="007C279E"/>
    <w:rsid w:val="007C2AD4"/>
    <w:rsid w:val="007C3920"/>
    <w:rsid w:val="007C40BE"/>
    <w:rsid w:val="007C439C"/>
    <w:rsid w:val="007C471F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45D"/>
    <w:rsid w:val="007D15ED"/>
    <w:rsid w:val="007D1AFE"/>
    <w:rsid w:val="007D21AF"/>
    <w:rsid w:val="007D254A"/>
    <w:rsid w:val="007D2607"/>
    <w:rsid w:val="007D28D6"/>
    <w:rsid w:val="007D2E1A"/>
    <w:rsid w:val="007D2ED4"/>
    <w:rsid w:val="007D37CC"/>
    <w:rsid w:val="007D3862"/>
    <w:rsid w:val="007D3FFF"/>
    <w:rsid w:val="007D4A27"/>
    <w:rsid w:val="007D5243"/>
    <w:rsid w:val="007D5647"/>
    <w:rsid w:val="007D5C43"/>
    <w:rsid w:val="007D5E29"/>
    <w:rsid w:val="007D63A3"/>
    <w:rsid w:val="007D6772"/>
    <w:rsid w:val="007D6877"/>
    <w:rsid w:val="007D6B69"/>
    <w:rsid w:val="007D708C"/>
    <w:rsid w:val="007D747F"/>
    <w:rsid w:val="007D77DC"/>
    <w:rsid w:val="007E021F"/>
    <w:rsid w:val="007E0A55"/>
    <w:rsid w:val="007E0A78"/>
    <w:rsid w:val="007E1140"/>
    <w:rsid w:val="007E1145"/>
    <w:rsid w:val="007E1216"/>
    <w:rsid w:val="007E1CEE"/>
    <w:rsid w:val="007E2864"/>
    <w:rsid w:val="007E2D26"/>
    <w:rsid w:val="007E308E"/>
    <w:rsid w:val="007E3231"/>
    <w:rsid w:val="007E3B23"/>
    <w:rsid w:val="007E3D3D"/>
    <w:rsid w:val="007E45E5"/>
    <w:rsid w:val="007E4619"/>
    <w:rsid w:val="007E4BCD"/>
    <w:rsid w:val="007E4D24"/>
    <w:rsid w:val="007E52A0"/>
    <w:rsid w:val="007E55DC"/>
    <w:rsid w:val="007E56D7"/>
    <w:rsid w:val="007E5755"/>
    <w:rsid w:val="007E5AC3"/>
    <w:rsid w:val="007E6D9D"/>
    <w:rsid w:val="007E6E41"/>
    <w:rsid w:val="007E6F75"/>
    <w:rsid w:val="007E7359"/>
    <w:rsid w:val="007E7A81"/>
    <w:rsid w:val="007E7EC6"/>
    <w:rsid w:val="007F0D4F"/>
    <w:rsid w:val="007F0D53"/>
    <w:rsid w:val="007F17E2"/>
    <w:rsid w:val="007F1F39"/>
    <w:rsid w:val="007F2456"/>
    <w:rsid w:val="007F2472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674"/>
    <w:rsid w:val="007F67CE"/>
    <w:rsid w:val="007F6A2A"/>
    <w:rsid w:val="007F6B3E"/>
    <w:rsid w:val="007F6B41"/>
    <w:rsid w:val="007F6C9F"/>
    <w:rsid w:val="007F70B4"/>
    <w:rsid w:val="007F7DA7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4F03"/>
    <w:rsid w:val="008154C4"/>
    <w:rsid w:val="008159F7"/>
    <w:rsid w:val="00815CC8"/>
    <w:rsid w:val="00816C62"/>
    <w:rsid w:val="00817024"/>
    <w:rsid w:val="0081732C"/>
    <w:rsid w:val="00820341"/>
    <w:rsid w:val="0082044A"/>
    <w:rsid w:val="0082050A"/>
    <w:rsid w:val="00820569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5DA4"/>
    <w:rsid w:val="008261E4"/>
    <w:rsid w:val="008271FA"/>
    <w:rsid w:val="00827C88"/>
    <w:rsid w:val="00830076"/>
    <w:rsid w:val="008304CE"/>
    <w:rsid w:val="0083061F"/>
    <w:rsid w:val="008306D3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414F"/>
    <w:rsid w:val="00855D1F"/>
    <w:rsid w:val="00856D1E"/>
    <w:rsid w:val="00856F93"/>
    <w:rsid w:val="0085727D"/>
    <w:rsid w:val="008572DA"/>
    <w:rsid w:val="00857D14"/>
    <w:rsid w:val="00860051"/>
    <w:rsid w:val="0086022B"/>
    <w:rsid w:val="008604FB"/>
    <w:rsid w:val="00861BD7"/>
    <w:rsid w:val="008623E4"/>
    <w:rsid w:val="008623F0"/>
    <w:rsid w:val="00863C19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471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C8C"/>
    <w:rsid w:val="00872F17"/>
    <w:rsid w:val="00873AB5"/>
    <w:rsid w:val="0087407D"/>
    <w:rsid w:val="00874328"/>
    <w:rsid w:val="0087441C"/>
    <w:rsid w:val="00874F14"/>
    <w:rsid w:val="00874F7F"/>
    <w:rsid w:val="00875C3D"/>
    <w:rsid w:val="008766BA"/>
    <w:rsid w:val="00876B25"/>
    <w:rsid w:val="00876CAC"/>
    <w:rsid w:val="00876D1C"/>
    <w:rsid w:val="00876E70"/>
    <w:rsid w:val="00877A6A"/>
    <w:rsid w:val="00880507"/>
    <w:rsid w:val="00880732"/>
    <w:rsid w:val="00880CBB"/>
    <w:rsid w:val="00880DD6"/>
    <w:rsid w:val="008810DB"/>
    <w:rsid w:val="0088170A"/>
    <w:rsid w:val="00881E27"/>
    <w:rsid w:val="00882742"/>
    <w:rsid w:val="008827CF"/>
    <w:rsid w:val="00882A08"/>
    <w:rsid w:val="00882E4C"/>
    <w:rsid w:val="0088305F"/>
    <w:rsid w:val="0088333B"/>
    <w:rsid w:val="0088348C"/>
    <w:rsid w:val="00883735"/>
    <w:rsid w:val="00884013"/>
    <w:rsid w:val="008844CA"/>
    <w:rsid w:val="00884582"/>
    <w:rsid w:val="00884F3D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507E"/>
    <w:rsid w:val="008954E3"/>
    <w:rsid w:val="0089570C"/>
    <w:rsid w:val="00895812"/>
    <w:rsid w:val="00895F53"/>
    <w:rsid w:val="0089611F"/>
    <w:rsid w:val="008963E0"/>
    <w:rsid w:val="00896F2A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102"/>
    <w:rsid w:val="008A5ADC"/>
    <w:rsid w:val="008A5F88"/>
    <w:rsid w:val="008A62DF"/>
    <w:rsid w:val="008A695B"/>
    <w:rsid w:val="008A6C26"/>
    <w:rsid w:val="008A72FD"/>
    <w:rsid w:val="008A7BFE"/>
    <w:rsid w:val="008B02B4"/>
    <w:rsid w:val="008B036E"/>
    <w:rsid w:val="008B049A"/>
    <w:rsid w:val="008B096C"/>
    <w:rsid w:val="008B0DD0"/>
    <w:rsid w:val="008B0E1F"/>
    <w:rsid w:val="008B10CB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1B4B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48B"/>
    <w:rsid w:val="008C746C"/>
    <w:rsid w:val="008C7E77"/>
    <w:rsid w:val="008D03F4"/>
    <w:rsid w:val="008D0607"/>
    <w:rsid w:val="008D06B1"/>
    <w:rsid w:val="008D0A4C"/>
    <w:rsid w:val="008D10C5"/>
    <w:rsid w:val="008D1921"/>
    <w:rsid w:val="008D1977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2B42"/>
    <w:rsid w:val="008E3367"/>
    <w:rsid w:val="008E3807"/>
    <w:rsid w:val="008E3898"/>
    <w:rsid w:val="008E4276"/>
    <w:rsid w:val="008E49E2"/>
    <w:rsid w:val="008E4F30"/>
    <w:rsid w:val="008E5033"/>
    <w:rsid w:val="008E5051"/>
    <w:rsid w:val="008E5273"/>
    <w:rsid w:val="008E56EE"/>
    <w:rsid w:val="008E6A20"/>
    <w:rsid w:val="008E6B99"/>
    <w:rsid w:val="008E7160"/>
    <w:rsid w:val="008E7195"/>
    <w:rsid w:val="008E741A"/>
    <w:rsid w:val="008E791B"/>
    <w:rsid w:val="008E7935"/>
    <w:rsid w:val="008F0682"/>
    <w:rsid w:val="008F094B"/>
    <w:rsid w:val="008F0DE3"/>
    <w:rsid w:val="008F15DF"/>
    <w:rsid w:val="008F17B7"/>
    <w:rsid w:val="008F1E51"/>
    <w:rsid w:val="008F2497"/>
    <w:rsid w:val="008F250D"/>
    <w:rsid w:val="008F29F7"/>
    <w:rsid w:val="008F2CB5"/>
    <w:rsid w:val="008F3E96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3F23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424"/>
    <w:rsid w:val="009066BD"/>
    <w:rsid w:val="00906AF9"/>
    <w:rsid w:val="0090713E"/>
    <w:rsid w:val="00907189"/>
    <w:rsid w:val="00907F3F"/>
    <w:rsid w:val="00910027"/>
    <w:rsid w:val="0091057C"/>
    <w:rsid w:val="00910DA9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37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1D46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690"/>
    <w:rsid w:val="009308A3"/>
    <w:rsid w:val="00930F56"/>
    <w:rsid w:val="009312E7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638"/>
    <w:rsid w:val="00941902"/>
    <w:rsid w:val="00942859"/>
    <w:rsid w:val="00943173"/>
    <w:rsid w:val="0094333A"/>
    <w:rsid w:val="00943B1F"/>
    <w:rsid w:val="00943F13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6F6"/>
    <w:rsid w:val="009528DD"/>
    <w:rsid w:val="00952B60"/>
    <w:rsid w:val="00952D2F"/>
    <w:rsid w:val="00953137"/>
    <w:rsid w:val="00953181"/>
    <w:rsid w:val="0095347B"/>
    <w:rsid w:val="00953F32"/>
    <w:rsid w:val="0095406C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19C7"/>
    <w:rsid w:val="00961B83"/>
    <w:rsid w:val="00961BA9"/>
    <w:rsid w:val="009620C0"/>
    <w:rsid w:val="009620E0"/>
    <w:rsid w:val="009623CE"/>
    <w:rsid w:val="0096268C"/>
    <w:rsid w:val="00962AF3"/>
    <w:rsid w:val="00962B9C"/>
    <w:rsid w:val="00963617"/>
    <w:rsid w:val="00963CA6"/>
    <w:rsid w:val="009646D6"/>
    <w:rsid w:val="00965C74"/>
    <w:rsid w:val="00966BE7"/>
    <w:rsid w:val="00966C3A"/>
    <w:rsid w:val="00966E05"/>
    <w:rsid w:val="009672CA"/>
    <w:rsid w:val="009675F6"/>
    <w:rsid w:val="009706F0"/>
    <w:rsid w:val="00970ABC"/>
    <w:rsid w:val="00971E4D"/>
    <w:rsid w:val="00972D27"/>
    <w:rsid w:val="009733E8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45E"/>
    <w:rsid w:val="009837A4"/>
    <w:rsid w:val="00983B67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787"/>
    <w:rsid w:val="009859F8"/>
    <w:rsid w:val="009868C9"/>
    <w:rsid w:val="00987019"/>
    <w:rsid w:val="0098730F"/>
    <w:rsid w:val="00987CD1"/>
    <w:rsid w:val="00990381"/>
    <w:rsid w:val="00990A78"/>
    <w:rsid w:val="00990AC6"/>
    <w:rsid w:val="009917A9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F0C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122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5B78"/>
    <w:rsid w:val="009B63F6"/>
    <w:rsid w:val="009B6D9A"/>
    <w:rsid w:val="009B709E"/>
    <w:rsid w:val="009B7512"/>
    <w:rsid w:val="009B768C"/>
    <w:rsid w:val="009C048B"/>
    <w:rsid w:val="009C06E6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3E"/>
    <w:rsid w:val="009D0586"/>
    <w:rsid w:val="009D068D"/>
    <w:rsid w:val="009D06A7"/>
    <w:rsid w:val="009D0979"/>
    <w:rsid w:val="009D1210"/>
    <w:rsid w:val="009D1BAD"/>
    <w:rsid w:val="009D1E81"/>
    <w:rsid w:val="009D2D38"/>
    <w:rsid w:val="009D2FEB"/>
    <w:rsid w:val="009D3465"/>
    <w:rsid w:val="009D3B6E"/>
    <w:rsid w:val="009D3C37"/>
    <w:rsid w:val="009D3F3E"/>
    <w:rsid w:val="009D458B"/>
    <w:rsid w:val="009D4968"/>
    <w:rsid w:val="009D623D"/>
    <w:rsid w:val="009D6730"/>
    <w:rsid w:val="009D6B17"/>
    <w:rsid w:val="009E07F6"/>
    <w:rsid w:val="009E082C"/>
    <w:rsid w:val="009E0916"/>
    <w:rsid w:val="009E2B4A"/>
    <w:rsid w:val="009E351E"/>
    <w:rsid w:val="009E380A"/>
    <w:rsid w:val="009E3C43"/>
    <w:rsid w:val="009E433A"/>
    <w:rsid w:val="009E436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33F"/>
    <w:rsid w:val="009F2C5F"/>
    <w:rsid w:val="009F2F52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2CB2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21"/>
    <w:rsid w:val="00A20D99"/>
    <w:rsid w:val="00A2140A"/>
    <w:rsid w:val="00A21451"/>
    <w:rsid w:val="00A218A3"/>
    <w:rsid w:val="00A21C1C"/>
    <w:rsid w:val="00A21E42"/>
    <w:rsid w:val="00A2289B"/>
    <w:rsid w:val="00A23A02"/>
    <w:rsid w:val="00A23AC9"/>
    <w:rsid w:val="00A249BB"/>
    <w:rsid w:val="00A24A7D"/>
    <w:rsid w:val="00A24CBE"/>
    <w:rsid w:val="00A24E00"/>
    <w:rsid w:val="00A25C77"/>
    <w:rsid w:val="00A25E2A"/>
    <w:rsid w:val="00A27027"/>
    <w:rsid w:val="00A27128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3FF"/>
    <w:rsid w:val="00A31485"/>
    <w:rsid w:val="00A31731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B31"/>
    <w:rsid w:val="00A4116F"/>
    <w:rsid w:val="00A41577"/>
    <w:rsid w:val="00A41599"/>
    <w:rsid w:val="00A415BB"/>
    <w:rsid w:val="00A419A1"/>
    <w:rsid w:val="00A41A8F"/>
    <w:rsid w:val="00A41DC3"/>
    <w:rsid w:val="00A42391"/>
    <w:rsid w:val="00A4366B"/>
    <w:rsid w:val="00A43A26"/>
    <w:rsid w:val="00A44143"/>
    <w:rsid w:val="00A44B63"/>
    <w:rsid w:val="00A4512A"/>
    <w:rsid w:val="00A4565D"/>
    <w:rsid w:val="00A4573F"/>
    <w:rsid w:val="00A458D3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CA2"/>
    <w:rsid w:val="00A52EF4"/>
    <w:rsid w:val="00A5310F"/>
    <w:rsid w:val="00A539D2"/>
    <w:rsid w:val="00A53CEC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2D5"/>
    <w:rsid w:val="00A603DF"/>
    <w:rsid w:val="00A61AC9"/>
    <w:rsid w:val="00A62468"/>
    <w:rsid w:val="00A6281D"/>
    <w:rsid w:val="00A62860"/>
    <w:rsid w:val="00A62D30"/>
    <w:rsid w:val="00A634DD"/>
    <w:rsid w:val="00A63A3C"/>
    <w:rsid w:val="00A63F16"/>
    <w:rsid w:val="00A640F1"/>
    <w:rsid w:val="00A65177"/>
    <w:rsid w:val="00A653AC"/>
    <w:rsid w:val="00A655A1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025"/>
    <w:rsid w:val="00A71FF8"/>
    <w:rsid w:val="00A72DD4"/>
    <w:rsid w:val="00A7376A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580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661"/>
    <w:rsid w:val="00A85C35"/>
    <w:rsid w:val="00A863B7"/>
    <w:rsid w:val="00A86758"/>
    <w:rsid w:val="00A86D52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3FB8"/>
    <w:rsid w:val="00A95154"/>
    <w:rsid w:val="00A9528A"/>
    <w:rsid w:val="00A953FC"/>
    <w:rsid w:val="00A95C07"/>
    <w:rsid w:val="00A96093"/>
    <w:rsid w:val="00A96679"/>
    <w:rsid w:val="00A96E0A"/>
    <w:rsid w:val="00A971D3"/>
    <w:rsid w:val="00A972F6"/>
    <w:rsid w:val="00A97B42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44E"/>
    <w:rsid w:val="00AA5557"/>
    <w:rsid w:val="00AA617E"/>
    <w:rsid w:val="00AA6885"/>
    <w:rsid w:val="00AA6B50"/>
    <w:rsid w:val="00AA7753"/>
    <w:rsid w:val="00AA7C10"/>
    <w:rsid w:val="00AA7D21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68C"/>
    <w:rsid w:val="00AC1157"/>
    <w:rsid w:val="00AC196F"/>
    <w:rsid w:val="00AC2986"/>
    <w:rsid w:val="00AC2D09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2B3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4771"/>
    <w:rsid w:val="00AE53FF"/>
    <w:rsid w:val="00AE5FBF"/>
    <w:rsid w:val="00AE6185"/>
    <w:rsid w:val="00AE6907"/>
    <w:rsid w:val="00AE6947"/>
    <w:rsid w:val="00AE6C78"/>
    <w:rsid w:val="00AE70A4"/>
    <w:rsid w:val="00AE7837"/>
    <w:rsid w:val="00AF14FC"/>
    <w:rsid w:val="00AF19F6"/>
    <w:rsid w:val="00AF222C"/>
    <w:rsid w:val="00AF2742"/>
    <w:rsid w:val="00AF291C"/>
    <w:rsid w:val="00AF33DD"/>
    <w:rsid w:val="00AF350B"/>
    <w:rsid w:val="00AF42D0"/>
    <w:rsid w:val="00AF4D2A"/>
    <w:rsid w:val="00AF5077"/>
    <w:rsid w:val="00AF51BA"/>
    <w:rsid w:val="00AF5A32"/>
    <w:rsid w:val="00AF5D8D"/>
    <w:rsid w:val="00AF5E8C"/>
    <w:rsid w:val="00AF5E95"/>
    <w:rsid w:val="00AF6242"/>
    <w:rsid w:val="00AF6430"/>
    <w:rsid w:val="00AF690E"/>
    <w:rsid w:val="00AF7075"/>
    <w:rsid w:val="00AF7ABE"/>
    <w:rsid w:val="00AF7B1B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43DE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1784"/>
    <w:rsid w:val="00B21983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B52"/>
    <w:rsid w:val="00B27D5C"/>
    <w:rsid w:val="00B30804"/>
    <w:rsid w:val="00B30B72"/>
    <w:rsid w:val="00B31664"/>
    <w:rsid w:val="00B32398"/>
    <w:rsid w:val="00B32593"/>
    <w:rsid w:val="00B3269A"/>
    <w:rsid w:val="00B32C8A"/>
    <w:rsid w:val="00B32D10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6E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E2D"/>
    <w:rsid w:val="00B44845"/>
    <w:rsid w:val="00B44A74"/>
    <w:rsid w:val="00B44AEF"/>
    <w:rsid w:val="00B45623"/>
    <w:rsid w:val="00B45889"/>
    <w:rsid w:val="00B46196"/>
    <w:rsid w:val="00B46768"/>
    <w:rsid w:val="00B46BDB"/>
    <w:rsid w:val="00B4754B"/>
    <w:rsid w:val="00B47E79"/>
    <w:rsid w:val="00B50055"/>
    <w:rsid w:val="00B500E8"/>
    <w:rsid w:val="00B5012C"/>
    <w:rsid w:val="00B507FD"/>
    <w:rsid w:val="00B50A5D"/>
    <w:rsid w:val="00B5122A"/>
    <w:rsid w:val="00B51297"/>
    <w:rsid w:val="00B512E1"/>
    <w:rsid w:val="00B519BF"/>
    <w:rsid w:val="00B51E52"/>
    <w:rsid w:val="00B52BA2"/>
    <w:rsid w:val="00B53190"/>
    <w:rsid w:val="00B534F4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896"/>
    <w:rsid w:val="00B61925"/>
    <w:rsid w:val="00B61AF9"/>
    <w:rsid w:val="00B63179"/>
    <w:rsid w:val="00B6319C"/>
    <w:rsid w:val="00B63476"/>
    <w:rsid w:val="00B634D3"/>
    <w:rsid w:val="00B63AF5"/>
    <w:rsid w:val="00B63CAE"/>
    <w:rsid w:val="00B63EC1"/>
    <w:rsid w:val="00B6408D"/>
    <w:rsid w:val="00B6428C"/>
    <w:rsid w:val="00B64380"/>
    <w:rsid w:val="00B6489B"/>
    <w:rsid w:val="00B649C9"/>
    <w:rsid w:val="00B64B46"/>
    <w:rsid w:val="00B64ECF"/>
    <w:rsid w:val="00B659FE"/>
    <w:rsid w:val="00B65C5C"/>
    <w:rsid w:val="00B66325"/>
    <w:rsid w:val="00B667AB"/>
    <w:rsid w:val="00B66906"/>
    <w:rsid w:val="00B66DC4"/>
    <w:rsid w:val="00B67869"/>
    <w:rsid w:val="00B67C22"/>
    <w:rsid w:val="00B67CB6"/>
    <w:rsid w:val="00B700AB"/>
    <w:rsid w:val="00B70496"/>
    <w:rsid w:val="00B70736"/>
    <w:rsid w:val="00B70B03"/>
    <w:rsid w:val="00B71046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5341"/>
    <w:rsid w:val="00B8580C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912"/>
    <w:rsid w:val="00B9550D"/>
    <w:rsid w:val="00B95657"/>
    <w:rsid w:val="00B95AEC"/>
    <w:rsid w:val="00B95D13"/>
    <w:rsid w:val="00B95E06"/>
    <w:rsid w:val="00B9603E"/>
    <w:rsid w:val="00B96367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BC9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15F"/>
    <w:rsid w:val="00BB0799"/>
    <w:rsid w:val="00BB0BF9"/>
    <w:rsid w:val="00BB0F1F"/>
    <w:rsid w:val="00BB1101"/>
    <w:rsid w:val="00BB131A"/>
    <w:rsid w:val="00BB15C3"/>
    <w:rsid w:val="00BB1652"/>
    <w:rsid w:val="00BB1A06"/>
    <w:rsid w:val="00BB1CFF"/>
    <w:rsid w:val="00BB1D7A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80D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1DBE"/>
    <w:rsid w:val="00BC332E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2E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D78"/>
    <w:rsid w:val="00BD5F40"/>
    <w:rsid w:val="00BD609E"/>
    <w:rsid w:val="00BD62C5"/>
    <w:rsid w:val="00BD6358"/>
    <w:rsid w:val="00BD65D3"/>
    <w:rsid w:val="00BD65EB"/>
    <w:rsid w:val="00BD6635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6AE"/>
    <w:rsid w:val="00BE5993"/>
    <w:rsid w:val="00BE6088"/>
    <w:rsid w:val="00BE649F"/>
    <w:rsid w:val="00BE6FFB"/>
    <w:rsid w:val="00BE7364"/>
    <w:rsid w:val="00BE78C8"/>
    <w:rsid w:val="00BE7AF3"/>
    <w:rsid w:val="00BE7B05"/>
    <w:rsid w:val="00BE7CA2"/>
    <w:rsid w:val="00BF0261"/>
    <w:rsid w:val="00BF08BC"/>
    <w:rsid w:val="00BF0A37"/>
    <w:rsid w:val="00BF0BAD"/>
    <w:rsid w:val="00BF0DC7"/>
    <w:rsid w:val="00BF0EE7"/>
    <w:rsid w:val="00BF0FEB"/>
    <w:rsid w:val="00BF12EC"/>
    <w:rsid w:val="00BF130F"/>
    <w:rsid w:val="00BF1686"/>
    <w:rsid w:val="00BF1CD4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308"/>
    <w:rsid w:val="00C03B69"/>
    <w:rsid w:val="00C03BA4"/>
    <w:rsid w:val="00C03CC8"/>
    <w:rsid w:val="00C042E7"/>
    <w:rsid w:val="00C04613"/>
    <w:rsid w:val="00C05673"/>
    <w:rsid w:val="00C06613"/>
    <w:rsid w:val="00C06ABE"/>
    <w:rsid w:val="00C06B8A"/>
    <w:rsid w:val="00C06EC1"/>
    <w:rsid w:val="00C10169"/>
    <w:rsid w:val="00C10AC9"/>
    <w:rsid w:val="00C10C01"/>
    <w:rsid w:val="00C10EAC"/>
    <w:rsid w:val="00C11044"/>
    <w:rsid w:val="00C11458"/>
    <w:rsid w:val="00C1150F"/>
    <w:rsid w:val="00C11868"/>
    <w:rsid w:val="00C1195F"/>
    <w:rsid w:val="00C11E78"/>
    <w:rsid w:val="00C11F9C"/>
    <w:rsid w:val="00C1200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B0C"/>
    <w:rsid w:val="00C24DD0"/>
    <w:rsid w:val="00C2513A"/>
    <w:rsid w:val="00C25BF7"/>
    <w:rsid w:val="00C26191"/>
    <w:rsid w:val="00C263CC"/>
    <w:rsid w:val="00C26574"/>
    <w:rsid w:val="00C26D5C"/>
    <w:rsid w:val="00C27361"/>
    <w:rsid w:val="00C274E1"/>
    <w:rsid w:val="00C275F1"/>
    <w:rsid w:val="00C27C1B"/>
    <w:rsid w:val="00C27EDD"/>
    <w:rsid w:val="00C27F9D"/>
    <w:rsid w:val="00C301E6"/>
    <w:rsid w:val="00C304D6"/>
    <w:rsid w:val="00C30A0C"/>
    <w:rsid w:val="00C31077"/>
    <w:rsid w:val="00C313B9"/>
    <w:rsid w:val="00C314CF"/>
    <w:rsid w:val="00C315AD"/>
    <w:rsid w:val="00C31A19"/>
    <w:rsid w:val="00C31D1A"/>
    <w:rsid w:val="00C320FD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4055F"/>
    <w:rsid w:val="00C409F6"/>
    <w:rsid w:val="00C40AFE"/>
    <w:rsid w:val="00C40E90"/>
    <w:rsid w:val="00C40ED6"/>
    <w:rsid w:val="00C417D0"/>
    <w:rsid w:val="00C423E3"/>
    <w:rsid w:val="00C425D6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43A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5E21"/>
    <w:rsid w:val="00C66011"/>
    <w:rsid w:val="00C665A0"/>
    <w:rsid w:val="00C66B7B"/>
    <w:rsid w:val="00C66CC7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0D8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332"/>
    <w:rsid w:val="00C86B63"/>
    <w:rsid w:val="00C86D38"/>
    <w:rsid w:val="00C8712D"/>
    <w:rsid w:val="00C872AB"/>
    <w:rsid w:val="00C87649"/>
    <w:rsid w:val="00C8765A"/>
    <w:rsid w:val="00C8768F"/>
    <w:rsid w:val="00C9007D"/>
    <w:rsid w:val="00C904D5"/>
    <w:rsid w:val="00C9050C"/>
    <w:rsid w:val="00C9053A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44"/>
    <w:rsid w:val="00C92EFA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7B30"/>
    <w:rsid w:val="00C97D62"/>
    <w:rsid w:val="00CA0100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693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2A1"/>
    <w:rsid w:val="00CB59CB"/>
    <w:rsid w:val="00CB5B4A"/>
    <w:rsid w:val="00CB5B63"/>
    <w:rsid w:val="00CB6188"/>
    <w:rsid w:val="00CB61A3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1F"/>
    <w:rsid w:val="00CC19E0"/>
    <w:rsid w:val="00CC1B1E"/>
    <w:rsid w:val="00CC231A"/>
    <w:rsid w:val="00CC2819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5EC"/>
    <w:rsid w:val="00CC7672"/>
    <w:rsid w:val="00CD00AF"/>
    <w:rsid w:val="00CD0802"/>
    <w:rsid w:val="00CD0CF1"/>
    <w:rsid w:val="00CD168C"/>
    <w:rsid w:val="00CD16B9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66D"/>
    <w:rsid w:val="00CD67A7"/>
    <w:rsid w:val="00CD6985"/>
    <w:rsid w:val="00CD74BB"/>
    <w:rsid w:val="00CD78AA"/>
    <w:rsid w:val="00CD78B5"/>
    <w:rsid w:val="00CD7F27"/>
    <w:rsid w:val="00CD7FAA"/>
    <w:rsid w:val="00CE0031"/>
    <w:rsid w:val="00CE010F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40CD"/>
    <w:rsid w:val="00CE4C2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8F"/>
    <w:rsid w:val="00CF1EE8"/>
    <w:rsid w:val="00CF229A"/>
    <w:rsid w:val="00CF2550"/>
    <w:rsid w:val="00CF2A16"/>
    <w:rsid w:val="00CF31BD"/>
    <w:rsid w:val="00CF39A7"/>
    <w:rsid w:val="00CF3B38"/>
    <w:rsid w:val="00CF3E3D"/>
    <w:rsid w:val="00CF4532"/>
    <w:rsid w:val="00CF4BF3"/>
    <w:rsid w:val="00CF5192"/>
    <w:rsid w:val="00CF5E4C"/>
    <w:rsid w:val="00CF6271"/>
    <w:rsid w:val="00CF63D7"/>
    <w:rsid w:val="00CF659C"/>
    <w:rsid w:val="00CF6E49"/>
    <w:rsid w:val="00CF76C0"/>
    <w:rsid w:val="00D00BF5"/>
    <w:rsid w:val="00D00BF7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55F"/>
    <w:rsid w:val="00D05983"/>
    <w:rsid w:val="00D0649F"/>
    <w:rsid w:val="00D074B9"/>
    <w:rsid w:val="00D079B9"/>
    <w:rsid w:val="00D07B3D"/>
    <w:rsid w:val="00D07BD5"/>
    <w:rsid w:val="00D07FF9"/>
    <w:rsid w:val="00D10408"/>
    <w:rsid w:val="00D1126B"/>
    <w:rsid w:val="00D115E5"/>
    <w:rsid w:val="00D116FE"/>
    <w:rsid w:val="00D11C45"/>
    <w:rsid w:val="00D11F6B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A32"/>
    <w:rsid w:val="00D15DA3"/>
    <w:rsid w:val="00D16073"/>
    <w:rsid w:val="00D1624A"/>
    <w:rsid w:val="00D1635F"/>
    <w:rsid w:val="00D16F70"/>
    <w:rsid w:val="00D172E3"/>
    <w:rsid w:val="00D1758F"/>
    <w:rsid w:val="00D17852"/>
    <w:rsid w:val="00D178FD"/>
    <w:rsid w:val="00D17CA5"/>
    <w:rsid w:val="00D17FB0"/>
    <w:rsid w:val="00D20473"/>
    <w:rsid w:val="00D207D2"/>
    <w:rsid w:val="00D20822"/>
    <w:rsid w:val="00D20B10"/>
    <w:rsid w:val="00D2157C"/>
    <w:rsid w:val="00D215DE"/>
    <w:rsid w:val="00D219AE"/>
    <w:rsid w:val="00D219B5"/>
    <w:rsid w:val="00D21FE0"/>
    <w:rsid w:val="00D221FF"/>
    <w:rsid w:val="00D2225C"/>
    <w:rsid w:val="00D225D4"/>
    <w:rsid w:val="00D229B2"/>
    <w:rsid w:val="00D23168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458"/>
    <w:rsid w:val="00D30CBA"/>
    <w:rsid w:val="00D30F2F"/>
    <w:rsid w:val="00D3112B"/>
    <w:rsid w:val="00D312C9"/>
    <w:rsid w:val="00D315AE"/>
    <w:rsid w:val="00D316CE"/>
    <w:rsid w:val="00D31705"/>
    <w:rsid w:val="00D318B9"/>
    <w:rsid w:val="00D31B3B"/>
    <w:rsid w:val="00D32317"/>
    <w:rsid w:val="00D325AE"/>
    <w:rsid w:val="00D328A5"/>
    <w:rsid w:val="00D328FE"/>
    <w:rsid w:val="00D32955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68C"/>
    <w:rsid w:val="00D549A7"/>
    <w:rsid w:val="00D5588D"/>
    <w:rsid w:val="00D5589C"/>
    <w:rsid w:val="00D55CB2"/>
    <w:rsid w:val="00D57758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0D2"/>
    <w:rsid w:val="00D70847"/>
    <w:rsid w:val="00D70E95"/>
    <w:rsid w:val="00D7122B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B52"/>
    <w:rsid w:val="00D75977"/>
    <w:rsid w:val="00D75A4F"/>
    <w:rsid w:val="00D76540"/>
    <w:rsid w:val="00D76720"/>
    <w:rsid w:val="00D768BE"/>
    <w:rsid w:val="00D76EBE"/>
    <w:rsid w:val="00D76F05"/>
    <w:rsid w:val="00D7762B"/>
    <w:rsid w:val="00D77964"/>
    <w:rsid w:val="00D77A79"/>
    <w:rsid w:val="00D77A7B"/>
    <w:rsid w:val="00D77EA7"/>
    <w:rsid w:val="00D80144"/>
    <w:rsid w:val="00D80654"/>
    <w:rsid w:val="00D8086D"/>
    <w:rsid w:val="00D80B8A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26E"/>
    <w:rsid w:val="00D85319"/>
    <w:rsid w:val="00D855F9"/>
    <w:rsid w:val="00D85C1F"/>
    <w:rsid w:val="00D85D64"/>
    <w:rsid w:val="00D8618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8F4"/>
    <w:rsid w:val="00D97989"/>
    <w:rsid w:val="00D97A51"/>
    <w:rsid w:val="00D97C8D"/>
    <w:rsid w:val="00DA0379"/>
    <w:rsid w:val="00DA0521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06F"/>
    <w:rsid w:val="00DA474B"/>
    <w:rsid w:val="00DA59BB"/>
    <w:rsid w:val="00DA5F74"/>
    <w:rsid w:val="00DA62BE"/>
    <w:rsid w:val="00DA6436"/>
    <w:rsid w:val="00DA70E4"/>
    <w:rsid w:val="00DA721F"/>
    <w:rsid w:val="00DA7DA0"/>
    <w:rsid w:val="00DB0C5F"/>
    <w:rsid w:val="00DB138D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4348"/>
    <w:rsid w:val="00DB647F"/>
    <w:rsid w:val="00DB65D9"/>
    <w:rsid w:val="00DB718C"/>
    <w:rsid w:val="00DB7605"/>
    <w:rsid w:val="00DB7734"/>
    <w:rsid w:val="00DB77F2"/>
    <w:rsid w:val="00DB7F32"/>
    <w:rsid w:val="00DB7F6A"/>
    <w:rsid w:val="00DC00F5"/>
    <w:rsid w:val="00DC0963"/>
    <w:rsid w:val="00DC10EE"/>
    <w:rsid w:val="00DC1436"/>
    <w:rsid w:val="00DC1B16"/>
    <w:rsid w:val="00DC1E9F"/>
    <w:rsid w:val="00DC2384"/>
    <w:rsid w:val="00DC2EC8"/>
    <w:rsid w:val="00DC3A93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73A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3C01"/>
    <w:rsid w:val="00DD4F0A"/>
    <w:rsid w:val="00DD553D"/>
    <w:rsid w:val="00DD7206"/>
    <w:rsid w:val="00DD722C"/>
    <w:rsid w:val="00DD776A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3DE1"/>
    <w:rsid w:val="00DE4056"/>
    <w:rsid w:val="00DE4142"/>
    <w:rsid w:val="00DE4C18"/>
    <w:rsid w:val="00DE4DA9"/>
    <w:rsid w:val="00DE5DA5"/>
    <w:rsid w:val="00DE60BF"/>
    <w:rsid w:val="00DE61DC"/>
    <w:rsid w:val="00DE6328"/>
    <w:rsid w:val="00DE64D7"/>
    <w:rsid w:val="00DE6A6F"/>
    <w:rsid w:val="00DE6FF2"/>
    <w:rsid w:val="00DE7DF9"/>
    <w:rsid w:val="00DF08C0"/>
    <w:rsid w:val="00DF0985"/>
    <w:rsid w:val="00DF0D1B"/>
    <w:rsid w:val="00DF1312"/>
    <w:rsid w:val="00DF13B2"/>
    <w:rsid w:val="00DF1967"/>
    <w:rsid w:val="00DF1C40"/>
    <w:rsid w:val="00DF2DAB"/>
    <w:rsid w:val="00DF2E9F"/>
    <w:rsid w:val="00DF2FF3"/>
    <w:rsid w:val="00DF3C2B"/>
    <w:rsid w:val="00DF473D"/>
    <w:rsid w:val="00DF4B6A"/>
    <w:rsid w:val="00DF5731"/>
    <w:rsid w:val="00DF5942"/>
    <w:rsid w:val="00DF5DCD"/>
    <w:rsid w:val="00DF618E"/>
    <w:rsid w:val="00DF646F"/>
    <w:rsid w:val="00E01564"/>
    <w:rsid w:val="00E0398D"/>
    <w:rsid w:val="00E03A77"/>
    <w:rsid w:val="00E03E1F"/>
    <w:rsid w:val="00E03FB9"/>
    <w:rsid w:val="00E04536"/>
    <w:rsid w:val="00E049AE"/>
    <w:rsid w:val="00E04A36"/>
    <w:rsid w:val="00E04A48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4F7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932"/>
    <w:rsid w:val="00E16124"/>
    <w:rsid w:val="00E16179"/>
    <w:rsid w:val="00E1759B"/>
    <w:rsid w:val="00E17BCB"/>
    <w:rsid w:val="00E17C5E"/>
    <w:rsid w:val="00E20050"/>
    <w:rsid w:val="00E2108B"/>
    <w:rsid w:val="00E21631"/>
    <w:rsid w:val="00E21884"/>
    <w:rsid w:val="00E21EC7"/>
    <w:rsid w:val="00E22A8B"/>
    <w:rsid w:val="00E22F46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A2F"/>
    <w:rsid w:val="00E31B02"/>
    <w:rsid w:val="00E32584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C53"/>
    <w:rsid w:val="00E35F65"/>
    <w:rsid w:val="00E37110"/>
    <w:rsid w:val="00E3747C"/>
    <w:rsid w:val="00E37CA4"/>
    <w:rsid w:val="00E40814"/>
    <w:rsid w:val="00E40A35"/>
    <w:rsid w:val="00E41B57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CB"/>
    <w:rsid w:val="00E45DED"/>
    <w:rsid w:val="00E465C0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27F"/>
    <w:rsid w:val="00E5052D"/>
    <w:rsid w:val="00E50CC1"/>
    <w:rsid w:val="00E51A33"/>
    <w:rsid w:val="00E51D60"/>
    <w:rsid w:val="00E52D02"/>
    <w:rsid w:val="00E53A3F"/>
    <w:rsid w:val="00E542F1"/>
    <w:rsid w:val="00E5524F"/>
    <w:rsid w:val="00E5532E"/>
    <w:rsid w:val="00E555A9"/>
    <w:rsid w:val="00E55A14"/>
    <w:rsid w:val="00E55C76"/>
    <w:rsid w:val="00E5656D"/>
    <w:rsid w:val="00E5663B"/>
    <w:rsid w:val="00E566F4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7E8"/>
    <w:rsid w:val="00E76B31"/>
    <w:rsid w:val="00E77E07"/>
    <w:rsid w:val="00E80498"/>
    <w:rsid w:val="00E80A23"/>
    <w:rsid w:val="00E81841"/>
    <w:rsid w:val="00E828F1"/>
    <w:rsid w:val="00E833E3"/>
    <w:rsid w:val="00E83E19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87C7F"/>
    <w:rsid w:val="00E907C6"/>
    <w:rsid w:val="00E90D96"/>
    <w:rsid w:val="00E90DC5"/>
    <w:rsid w:val="00E91ADA"/>
    <w:rsid w:val="00E91B20"/>
    <w:rsid w:val="00E922D9"/>
    <w:rsid w:val="00E92A2F"/>
    <w:rsid w:val="00E92D75"/>
    <w:rsid w:val="00E92F09"/>
    <w:rsid w:val="00E9346A"/>
    <w:rsid w:val="00E9360A"/>
    <w:rsid w:val="00E9365B"/>
    <w:rsid w:val="00E93855"/>
    <w:rsid w:val="00E93C79"/>
    <w:rsid w:val="00E946DF"/>
    <w:rsid w:val="00E94E35"/>
    <w:rsid w:val="00E954CC"/>
    <w:rsid w:val="00E9568B"/>
    <w:rsid w:val="00E95A3B"/>
    <w:rsid w:val="00E95BF0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5BA"/>
    <w:rsid w:val="00EA25B3"/>
    <w:rsid w:val="00EA26AA"/>
    <w:rsid w:val="00EA2AC9"/>
    <w:rsid w:val="00EA35F6"/>
    <w:rsid w:val="00EA3D44"/>
    <w:rsid w:val="00EA3F16"/>
    <w:rsid w:val="00EA4146"/>
    <w:rsid w:val="00EA43B9"/>
    <w:rsid w:val="00EA4626"/>
    <w:rsid w:val="00EA48E9"/>
    <w:rsid w:val="00EA4A21"/>
    <w:rsid w:val="00EA4C4F"/>
    <w:rsid w:val="00EA5175"/>
    <w:rsid w:val="00EA54F0"/>
    <w:rsid w:val="00EA570E"/>
    <w:rsid w:val="00EA59E9"/>
    <w:rsid w:val="00EA6118"/>
    <w:rsid w:val="00EA65EF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4DE"/>
    <w:rsid w:val="00EB4AA1"/>
    <w:rsid w:val="00EB4AF7"/>
    <w:rsid w:val="00EB4E78"/>
    <w:rsid w:val="00EB4FC5"/>
    <w:rsid w:val="00EB5738"/>
    <w:rsid w:val="00EB5880"/>
    <w:rsid w:val="00EB5FF3"/>
    <w:rsid w:val="00EB6059"/>
    <w:rsid w:val="00EB622D"/>
    <w:rsid w:val="00EB6BF7"/>
    <w:rsid w:val="00EB6DB7"/>
    <w:rsid w:val="00EB6DC3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368E"/>
    <w:rsid w:val="00EC3C48"/>
    <w:rsid w:val="00EC4116"/>
    <w:rsid w:val="00EC53BB"/>
    <w:rsid w:val="00EC5748"/>
    <w:rsid w:val="00EC5904"/>
    <w:rsid w:val="00EC5938"/>
    <w:rsid w:val="00EC6350"/>
    <w:rsid w:val="00EC6540"/>
    <w:rsid w:val="00EC66F7"/>
    <w:rsid w:val="00EC6C7F"/>
    <w:rsid w:val="00EC74C5"/>
    <w:rsid w:val="00EC7C1B"/>
    <w:rsid w:val="00ED0169"/>
    <w:rsid w:val="00ED0DCB"/>
    <w:rsid w:val="00ED1001"/>
    <w:rsid w:val="00ED155F"/>
    <w:rsid w:val="00ED1673"/>
    <w:rsid w:val="00ED20FE"/>
    <w:rsid w:val="00ED25FB"/>
    <w:rsid w:val="00ED3350"/>
    <w:rsid w:val="00ED3B91"/>
    <w:rsid w:val="00ED3E36"/>
    <w:rsid w:val="00ED3F05"/>
    <w:rsid w:val="00ED3F62"/>
    <w:rsid w:val="00ED4658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82"/>
    <w:rsid w:val="00ED6FE1"/>
    <w:rsid w:val="00ED70E6"/>
    <w:rsid w:val="00ED7B03"/>
    <w:rsid w:val="00ED7F81"/>
    <w:rsid w:val="00EE1B5C"/>
    <w:rsid w:val="00EE1BD6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6FDB"/>
    <w:rsid w:val="00EE725F"/>
    <w:rsid w:val="00EE73DE"/>
    <w:rsid w:val="00EE7869"/>
    <w:rsid w:val="00EE7CF6"/>
    <w:rsid w:val="00EE7F90"/>
    <w:rsid w:val="00EF01E5"/>
    <w:rsid w:val="00EF089B"/>
    <w:rsid w:val="00EF14A7"/>
    <w:rsid w:val="00EF1A88"/>
    <w:rsid w:val="00EF24F4"/>
    <w:rsid w:val="00EF251F"/>
    <w:rsid w:val="00EF34E5"/>
    <w:rsid w:val="00EF37B9"/>
    <w:rsid w:val="00EF3B34"/>
    <w:rsid w:val="00EF3CCE"/>
    <w:rsid w:val="00EF404A"/>
    <w:rsid w:val="00EF43CE"/>
    <w:rsid w:val="00EF4E8D"/>
    <w:rsid w:val="00EF512A"/>
    <w:rsid w:val="00EF5265"/>
    <w:rsid w:val="00EF5B5E"/>
    <w:rsid w:val="00EF5C02"/>
    <w:rsid w:val="00EF6238"/>
    <w:rsid w:val="00EF6705"/>
    <w:rsid w:val="00EF6778"/>
    <w:rsid w:val="00EF7406"/>
    <w:rsid w:val="00EF77EA"/>
    <w:rsid w:val="00F00D45"/>
    <w:rsid w:val="00F00DB4"/>
    <w:rsid w:val="00F013B8"/>
    <w:rsid w:val="00F01A5C"/>
    <w:rsid w:val="00F02892"/>
    <w:rsid w:val="00F02985"/>
    <w:rsid w:val="00F02E03"/>
    <w:rsid w:val="00F036E5"/>
    <w:rsid w:val="00F0379C"/>
    <w:rsid w:val="00F04619"/>
    <w:rsid w:val="00F04F5C"/>
    <w:rsid w:val="00F056D0"/>
    <w:rsid w:val="00F05755"/>
    <w:rsid w:val="00F05823"/>
    <w:rsid w:val="00F05B95"/>
    <w:rsid w:val="00F05D70"/>
    <w:rsid w:val="00F0699A"/>
    <w:rsid w:val="00F06FD7"/>
    <w:rsid w:val="00F072B4"/>
    <w:rsid w:val="00F07491"/>
    <w:rsid w:val="00F07BD1"/>
    <w:rsid w:val="00F07E7F"/>
    <w:rsid w:val="00F106BD"/>
    <w:rsid w:val="00F113FC"/>
    <w:rsid w:val="00F11CA3"/>
    <w:rsid w:val="00F11D2B"/>
    <w:rsid w:val="00F11EA1"/>
    <w:rsid w:val="00F11FF0"/>
    <w:rsid w:val="00F13170"/>
    <w:rsid w:val="00F131EE"/>
    <w:rsid w:val="00F13830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6A"/>
    <w:rsid w:val="00F278A0"/>
    <w:rsid w:val="00F27BBF"/>
    <w:rsid w:val="00F300EB"/>
    <w:rsid w:val="00F301C9"/>
    <w:rsid w:val="00F30878"/>
    <w:rsid w:val="00F30C29"/>
    <w:rsid w:val="00F31350"/>
    <w:rsid w:val="00F328A7"/>
    <w:rsid w:val="00F32D50"/>
    <w:rsid w:val="00F32E7E"/>
    <w:rsid w:val="00F33032"/>
    <w:rsid w:val="00F3305B"/>
    <w:rsid w:val="00F337CE"/>
    <w:rsid w:val="00F33B1D"/>
    <w:rsid w:val="00F33E4C"/>
    <w:rsid w:val="00F340D2"/>
    <w:rsid w:val="00F34120"/>
    <w:rsid w:val="00F34433"/>
    <w:rsid w:val="00F34817"/>
    <w:rsid w:val="00F34919"/>
    <w:rsid w:val="00F34A1D"/>
    <w:rsid w:val="00F35492"/>
    <w:rsid w:val="00F359A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0C74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5A04"/>
    <w:rsid w:val="00F4616C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0DC"/>
    <w:rsid w:val="00F5212A"/>
    <w:rsid w:val="00F52747"/>
    <w:rsid w:val="00F528AA"/>
    <w:rsid w:val="00F532E6"/>
    <w:rsid w:val="00F534DB"/>
    <w:rsid w:val="00F537EC"/>
    <w:rsid w:val="00F53C5C"/>
    <w:rsid w:val="00F53ED8"/>
    <w:rsid w:val="00F53F8C"/>
    <w:rsid w:val="00F54044"/>
    <w:rsid w:val="00F5465E"/>
    <w:rsid w:val="00F54CBA"/>
    <w:rsid w:val="00F5504A"/>
    <w:rsid w:val="00F5519A"/>
    <w:rsid w:val="00F552FE"/>
    <w:rsid w:val="00F55354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390"/>
    <w:rsid w:val="00F60409"/>
    <w:rsid w:val="00F609CB"/>
    <w:rsid w:val="00F60E0B"/>
    <w:rsid w:val="00F61565"/>
    <w:rsid w:val="00F6173E"/>
    <w:rsid w:val="00F618F6"/>
    <w:rsid w:val="00F61CEE"/>
    <w:rsid w:val="00F620FD"/>
    <w:rsid w:val="00F62171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2A4"/>
    <w:rsid w:val="00F65542"/>
    <w:rsid w:val="00F65914"/>
    <w:rsid w:val="00F66044"/>
    <w:rsid w:val="00F66E65"/>
    <w:rsid w:val="00F670A0"/>
    <w:rsid w:val="00F67468"/>
    <w:rsid w:val="00F674FD"/>
    <w:rsid w:val="00F709FC"/>
    <w:rsid w:val="00F70CEE"/>
    <w:rsid w:val="00F71396"/>
    <w:rsid w:val="00F71835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8CE"/>
    <w:rsid w:val="00F77C88"/>
    <w:rsid w:val="00F80BD9"/>
    <w:rsid w:val="00F81020"/>
    <w:rsid w:val="00F810C4"/>
    <w:rsid w:val="00F813F0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EB"/>
    <w:rsid w:val="00F85583"/>
    <w:rsid w:val="00F856FD"/>
    <w:rsid w:val="00F85826"/>
    <w:rsid w:val="00F86FCF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434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4A1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5DED"/>
    <w:rsid w:val="00FA61A4"/>
    <w:rsid w:val="00FA631F"/>
    <w:rsid w:val="00FA6A67"/>
    <w:rsid w:val="00FA6B59"/>
    <w:rsid w:val="00FA6C7D"/>
    <w:rsid w:val="00FA764E"/>
    <w:rsid w:val="00FB04C0"/>
    <w:rsid w:val="00FB0794"/>
    <w:rsid w:val="00FB11CA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1754"/>
    <w:rsid w:val="00FC340F"/>
    <w:rsid w:val="00FC35EE"/>
    <w:rsid w:val="00FC3C00"/>
    <w:rsid w:val="00FC3F5A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8D0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68"/>
    <w:rsid w:val="00FD52C3"/>
    <w:rsid w:val="00FD6864"/>
    <w:rsid w:val="00FD6FDD"/>
    <w:rsid w:val="00FE0E8B"/>
    <w:rsid w:val="00FE250F"/>
    <w:rsid w:val="00FE28A7"/>
    <w:rsid w:val="00FE2A63"/>
    <w:rsid w:val="00FE2C53"/>
    <w:rsid w:val="00FE2D93"/>
    <w:rsid w:val="00FE2FE4"/>
    <w:rsid w:val="00FE3650"/>
    <w:rsid w:val="00FE3AA4"/>
    <w:rsid w:val="00FE3DB9"/>
    <w:rsid w:val="00FE411B"/>
    <w:rsid w:val="00FE4C2E"/>
    <w:rsid w:val="00FE4FF0"/>
    <w:rsid w:val="00FE5688"/>
    <w:rsid w:val="00FE68F7"/>
    <w:rsid w:val="00FE71E1"/>
    <w:rsid w:val="00FE77C1"/>
    <w:rsid w:val="00FE78FC"/>
    <w:rsid w:val="00FE7F57"/>
    <w:rsid w:val="00FF0056"/>
    <w:rsid w:val="00FF0DBD"/>
    <w:rsid w:val="00FF0E71"/>
    <w:rsid w:val="00FF1155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108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11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7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uiPriority w:val="99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character" w:customStyle="1" w:styleId="Domylnaczcionkaakapitu1">
    <w:name w:val="Domyślna czcionka akapitu1"/>
    <w:qFormat/>
    <w:rsid w:val="00641262"/>
  </w:style>
  <w:style w:type="character" w:customStyle="1" w:styleId="Znakiprzypiswdolnych">
    <w:name w:val="Znaki przypisów dolnych"/>
    <w:rsid w:val="00641262"/>
    <w:rPr>
      <w:vertAlign w:val="superscript"/>
    </w:rPr>
  </w:style>
  <w:style w:type="character" w:customStyle="1" w:styleId="ZnakZnak0">
    <w:name w:val="Znak Znak"/>
    <w:rsid w:val="00641262"/>
    <w:rPr>
      <w:sz w:val="24"/>
      <w:szCs w:val="24"/>
      <w:lang w:val="pl-PL" w:bidi="ar-SA"/>
    </w:rPr>
  </w:style>
  <w:style w:type="character" w:customStyle="1" w:styleId="Znakinumeracji">
    <w:name w:val="Znaki numeracji"/>
    <w:rsid w:val="00641262"/>
  </w:style>
  <w:style w:type="paragraph" w:customStyle="1" w:styleId="Nagwek10">
    <w:name w:val="Nagłówek1"/>
    <w:basedOn w:val="Normalny"/>
    <w:next w:val="Tekstpodstawowy"/>
    <w:rsid w:val="00641262"/>
    <w:pPr>
      <w:suppressAutoHyphens/>
      <w:jc w:val="center"/>
    </w:pPr>
    <w:rPr>
      <w:b/>
      <w:szCs w:val="20"/>
      <w:lang w:eastAsia="zh-CN"/>
    </w:rPr>
  </w:style>
  <w:style w:type="paragraph" w:styleId="Legenda">
    <w:name w:val="caption"/>
    <w:basedOn w:val="Normalny"/>
    <w:qFormat/>
    <w:rsid w:val="006412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41262"/>
    <w:pPr>
      <w:suppressLineNumbers/>
      <w:suppressAutoHyphens/>
    </w:pPr>
    <w:rPr>
      <w:rFonts w:cs="Mangal"/>
      <w:lang w:eastAsia="zh-CN"/>
    </w:rPr>
  </w:style>
  <w:style w:type="numbering" w:customStyle="1" w:styleId="Bezlisty1">
    <w:name w:val="Bez listy1"/>
    <w:next w:val="Bezlisty"/>
    <w:semiHidden/>
    <w:rsid w:val="00140662"/>
  </w:style>
  <w:style w:type="character" w:customStyle="1" w:styleId="ZnakZnak3">
    <w:name w:val="Znak Znak"/>
    <w:rsid w:val="00140662"/>
    <w:rPr>
      <w:sz w:val="24"/>
      <w:szCs w:val="24"/>
      <w:lang w:val="pl-PL" w:bidi="ar-SA"/>
    </w:rPr>
  </w:style>
  <w:style w:type="numbering" w:customStyle="1" w:styleId="Bezlisty2">
    <w:name w:val="Bez listy2"/>
    <w:next w:val="Bezlisty"/>
    <w:semiHidden/>
    <w:rsid w:val="0005558D"/>
  </w:style>
  <w:style w:type="character" w:customStyle="1" w:styleId="ZnakZnak4">
    <w:name w:val="Znak Znak"/>
    <w:rsid w:val="0005558D"/>
    <w:rPr>
      <w:sz w:val="24"/>
      <w:szCs w:val="24"/>
      <w:lang w:val="pl-PL" w:bidi="ar-SA"/>
    </w:rPr>
  </w:style>
  <w:style w:type="paragraph" w:customStyle="1" w:styleId="ZnakZnakZnakZnakZnakZnakZnakZnak">
    <w:name w:val="Znak Znak Znak Znak Znak Znak Znak Znak"/>
    <w:basedOn w:val="Normalny"/>
    <w:rsid w:val="007A4337"/>
  </w:style>
  <w:style w:type="paragraph" w:customStyle="1" w:styleId="ZnakZnak10">
    <w:name w:val="Znak Znak1"/>
    <w:basedOn w:val="Normalny"/>
    <w:rsid w:val="007A4337"/>
  </w:style>
  <w:style w:type="character" w:customStyle="1" w:styleId="h2">
    <w:name w:val="h2"/>
    <w:basedOn w:val="Domylnaczcionkaakapitu"/>
    <w:rsid w:val="007A4337"/>
  </w:style>
  <w:style w:type="character" w:customStyle="1" w:styleId="h1">
    <w:name w:val="h1"/>
    <w:basedOn w:val="Domylnaczcionkaakapitu"/>
    <w:rsid w:val="007A4337"/>
  </w:style>
  <w:style w:type="paragraph" w:customStyle="1" w:styleId="ZnakZnakZnakZnakZnakZnakZnakZnak0">
    <w:name w:val="Znak Znak Znak Znak Znak Znak Znak Znak"/>
    <w:basedOn w:val="Normalny"/>
    <w:rsid w:val="00F2786A"/>
  </w:style>
  <w:style w:type="paragraph" w:customStyle="1" w:styleId="ZnakZnak12">
    <w:name w:val="Znak Znak1"/>
    <w:basedOn w:val="Normalny"/>
    <w:rsid w:val="00F2786A"/>
  </w:style>
  <w:style w:type="character" w:customStyle="1" w:styleId="Nagwek1Znak">
    <w:name w:val="Nagłówek 1 Znak"/>
    <w:basedOn w:val="Domylnaczcionkaakapitu"/>
    <w:link w:val="Nagwek1"/>
    <w:rsid w:val="00EC3C48"/>
    <w:rPr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EC3C48"/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EC3C48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C3C48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C3C48"/>
    <w:rPr>
      <w:i/>
      <w:sz w:val="24"/>
      <w:szCs w:val="24"/>
    </w:rPr>
  </w:style>
  <w:style w:type="paragraph" w:customStyle="1" w:styleId="ZnakZnakZnakZnakZnakZnakZnakZnak1">
    <w:name w:val="Znak Znak Znak Znak Znak Znak Znak Znak"/>
    <w:basedOn w:val="Normalny"/>
    <w:rsid w:val="00EC3C48"/>
  </w:style>
  <w:style w:type="paragraph" w:customStyle="1" w:styleId="ZnakZnak13">
    <w:name w:val="Znak Znak1"/>
    <w:basedOn w:val="Normalny"/>
    <w:rsid w:val="00EC3C48"/>
  </w:style>
  <w:style w:type="paragraph" w:customStyle="1" w:styleId="ZnakZnakZnakZnakZnakZnakZnakZnak2">
    <w:name w:val="Znak Znak Znak Znak Znak Znak Znak Znak"/>
    <w:basedOn w:val="Normalny"/>
    <w:rsid w:val="005F6B7B"/>
  </w:style>
  <w:style w:type="paragraph" w:customStyle="1" w:styleId="ZnakZnak14">
    <w:name w:val="Znak Znak1"/>
    <w:basedOn w:val="Normalny"/>
    <w:rsid w:val="005F6B7B"/>
  </w:style>
  <w:style w:type="paragraph" w:customStyle="1" w:styleId="ZnakZnakZnakZnakZnakZnakZnakZnak3">
    <w:name w:val="Znak Znak Znak Znak Znak Znak Znak Znak"/>
    <w:basedOn w:val="Normalny"/>
    <w:rsid w:val="000B14DD"/>
  </w:style>
  <w:style w:type="paragraph" w:customStyle="1" w:styleId="ZnakZnak15">
    <w:name w:val="Znak Znak1"/>
    <w:basedOn w:val="Normalny"/>
    <w:rsid w:val="000B14DD"/>
  </w:style>
  <w:style w:type="numbering" w:customStyle="1" w:styleId="Styl11">
    <w:name w:val="Styl11"/>
    <w:uiPriority w:val="99"/>
    <w:rsid w:val="004A124A"/>
    <w:pPr>
      <w:numPr>
        <w:numId w:val="117"/>
      </w:numPr>
    </w:pPr>
  </w:style>
  <w:style w:type="paragraph" w:customStyle="1" w:styleId="ZnakZnak5">
    <w:name w:val="Znak Znak"/>
    <w:basedOn w:val="Normalny"/>
    <w:rsid w:val="00000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05438-F315-4A85-B5B3-181D3B5D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14</Pages>
  <Words>3186</Words>
  <Characters>24247</Characters>
  <Application>Microsoft Office Word</Application>
  <DocSecurity>0</DocSecurity>
  <Lines>202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27379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Kamila Kogut</cp:lastModifiedBy>
  <cp:revision>46</cp:revision>
  <cp:lastPrinted>2025-12-22T10:04:00Z</cp:lastPrinted>
  <dcterms:created xsi:type="dcterms:W3CDTF">2025-12-22T10:06:00Z</dcterms:created>
  <dcterms:modified xsi:type="dcterms:W3CDTF">2026-01-29T07:51:00Z</dcterms:modified>
</cp:coreProperties>
</file>